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264" w:rsidRDefault="001B2264" w:rsidP="005B735E">
      <w:pPr>
        <w:jc w:val="both"/>
        <w:rPr>
          <w:rFonts w:ascii="Times New Roman" w:hAnsi="Times New Roman" w:cs="Times New Roman"/>
          <w:b/>
          <w:i/>
          <w:sz w:val="28"/>
          <w:szCs w:val="28"/>
        </w:rPr>
      </w:pPr>
    </w:p>
    <w:p w:rsidR="001B2264" w:rsidRDefault="001B2264" w:rsidP="005B735E">
      <w:pPr>
        <w:jc w:val="both"/>
        <w:rPr>
          <w:rFonts w:ascii="Times New Roman" w:hAnsi="Times New Roman" w:cs="Times New Roman"/>
          <w:b/>
          <w:i/>
          <w:sz w:val="28"/>
          <w:szCs w:val="28"/>
        </w:rPr>
      </w:pPr>
    </w:p>
    <w:p w:rsidR="005B735E" w:rsidRPr="005B735E" w:rsidRDefault="008F7490" w:rsidP="005B735E">
      <w:pPr>
        <w:jc w:val="both"/>
        <w:rPr>
          <w:rFonts w:ascii="Times New Roman" w:hAnsi="Times New Roman" w:cs="Times New Roman"/>
          <w:b/>
          <w:i/>
          <w:sz w:val="28"/>
          <w:szCs w:val="28"/>
        </w:rPr>
      </w:pPr>
      <w:r>
        <w:rPr>
          <w:rFonts w:ascii="Times New Roman" w:hAnsi="Times New Roman" w:cs="Times New Roman"/>
          <w:b/>
          <w:i/>
          <w:sz w:val="28"/>
          <w:szCs w:val="28"/>
        </w:rPr>
        <w:t xml:space="preserve">         </w:t>
      </w:r>
      <w:r w:rsidR="005B735E" w:rsidRPr="005B735E">
        <w:rPr>
          <w:rFonts w:ascii="Times New Roman" w:hAnsi="Times New Roman" w:cs="Times New Roman"/>
          <w:b/>
          <w:i/>
          <w:sz w:val="28"/>
          <w:szCs w:val="28"/>
        </w:rPr>
        <w:t xml:space="preserve"> </w:t>
      </w:r>
      <w:r w:rsidR="005B735E" w:rsidRPr="005B735E">
        <w:rPr>
          <w:rFonts w:ascii="Times New Roman" w:hAnsi="Times New Roman" w:cs="Times New Roman"/>
          <w:b/>
          <w:sz w:val="28"/>
          <w:szCs w:val="28"/>
        </w:rPr>
        <w:t>Глава 1. Общие положения</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1. Устав  муниципального образования  Новогородский сельсовет Иланского района Красноярского края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Настоящий Устав является муниципальным нормативным правовым актом, регулирующим организацию и осуществление местного самоуправления на территории муниципального образования  Новогородский сельсовет Иланского района Красноярского края в интересах населения с учетом исторических и иных местных традиций. Все другие акты, принимаемые органами местного самоуправления, не должны противоречить данному Уставу, решениям, принятым на местном референдуме, действующему законодательству Российской Федерации и Красноярского края.</w:t>
      </w:r>
    </w:p>
    <w:p w:rsid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Устав Новогородского сельсовета Иланского района Красноярского края, решение сельского Совета депутатов о внесении изменений 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7A1414" w:rsidRPr="007A1414" w:rsidRDefault="007A1414" w:rsidP="007A1414">
      <w:pPr>
        <w:ind w:firstLine="709"/>
        <w:jc w:val="both"/>
        <w:rPr>
          <w:rFonts w:ascii="Times New Roman" w:hAnsi="Times New Roman" w:cs="Times New Roman"/>
          <w:b/>
          <w:sz w:val="28"/>
          <w:szCs w:val="28"/>
        </w:rPr>
      </w:pPr>
      <w:r w:rsidRPr="007A1414">
        <w:rPr>
          <w:rFonts w:ascii="Times New Roman" w:hAnsi="Times New Roman" w:cs="Times New Roman"/>
          <w:b/>
          <w:sz w:val="28"/>
          <w:szCs w:val="28"/>
        </w:rPr>
        <w:t>Статья 1.1  Наименование муниципального образования.</w:t>
      </w:r>
    </w:p>
    <w:p w:rsidR="007A1414" w:rsidRPr="007A1414" w:rsidRDefault="007A1414" w:rsidP="007A1414">
      <w:pPr>
        <w:jc w:val="both"/>
        <w:rPr>
          <w:rFonts w:ascii="Times New Roman" w:hAnsi="Times New Roman" w:cs="Times New Roman"/>
          <w:sz w:val="28"/>
          <w:szCs w:val="28"/>
        </w:rPr>
      </w:pPr>
      <w:r>
        <w:rPr>
          <w:rFonts w:ascii="Times New Roman" w:hAnsi="Times New Roman" w:cs="Times New Roman"/>
          <w:sz w:val="28"/>
          <w:szCs w:val="28"/>
        </w:rPr>
        <w:t xml:space="preserve">     </w:t>
      </w:r>
      <w:r w:rsidRPr="007A1414">
        <w:rPr>
          <w:rFonts w:ascii="Times New Roman" w:hAnsi="Times New Roman" w:cs="Times New Roman"/>
          <w:sz w:val="28"/>
          <w:szCs w:val="28"/>
        </w:rPr>
        <w:t>Полное наименование муниципального образования - «сельское поселение Новогородский сельсовет Иланского муниципального района Красноярского края», сокращенное наименование – «Новогородский сельсовет Иланского района», «Новогородский сельсовет». Да</w:t>
      </w:r>
      <w:r>
        <w:rPr>
          <w:rFonts w:ascii="Times New Roman" w:hAnsi="Times New Roman" w:cs="Times New Roman"/>
          <w:sz w:val="28"/>
          <w:szCs w:val="28"/>
        </w:rPr>
        <w:t>нные наименования равнозначны»</w:t>
      </w:r>
    </w:p>
    <w:p w:rsidR="005B735E" w:rsidRPr="005B735E" w:rsidRDefault="007A1414" w:rsidP="007A1414">
      <w:pPr>
        <w:spacing w:before="240" w:after="120"/>
        <w:jc w:val="both"/>
        <w:rPr>
          <w:rFonts w:ascii="Times New Roman" w:hAnsi="Times New Roman" w:cs="Times New Roman"/>
          <w:b/>
          <w:sz w:val="28"/>
          <w:szCs w:val="28"/>
        </w:rPr>
      </w:pPr>
      <w:r>
        <w:rPr>
          <w:rFonts w:ascii="Times New Roman" w:hAnsi="Times New Roman" w:cs="Times New Roman"/>
          <w:sz w:val="28"/>
          <w:szCs w:val="28"/>
        </w:rPr>
        <w:t xml:space="preserve">         </w:t>
      </w:r>
      <w:r w:rsidR="005B735E" w:rsidRPr="005B735E">
        <w:rPr>
          <w:rFonts w:ascii="Times New Roman" w:hAnsi="Times New Roman" w:cs="Times New Roman"/>
          <w:b/>
          <w:sz w:val="28"/>
          <w:szCs w:val="28"/>
        </w:rPr>
        <w:t>Статья 2. Муниципальное образование  Новогородский  сельсовет Иланского района Красноярского края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1.   Новогородский сельсовет Иланского района Красноярского края (далее сельсовет) имеет статус сельского поселения, является в соответствии с Федеральным законом от 06 октября 2003 года № 131-ФЗ «Об общих принципах организации местного самоуправления в Российской Федерации» самостоятельным муниципальным образованием, находящимся в границах Иланского района Красноярского края и в котором местное самоуправление осуществляется в соответствии с Конституцией Российской Федерации, </w:t>
      </w:r>
      <w:r w:rsidRPr="005B735E">
        <w:rPr>
          <w:rFonts w:ascii="Times New Roman" w:hAnsi="Times New Roman" w:cs="Times New Roman"/>
          <w:sz w:val="28"/>
          <w:szCs w:val="28"/>
        </w:rPr>
        <w:lastRenderedPageBreak/>
        <w:t>федеральными законами, Уставом и законами Красноярского края и настоящим Уставом.</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Административным центром сельсовета является  село Новогородка</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3. Правовая основа местного самоуправления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Правовую основу местного самоуправления составляют общепризнанные нормы и принципы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распоряжения Правительства Российской Федерации и иные нормативные правовые акты федеральных органов исполнительной власти), Устав, законы и иные нормативные правовые акты Красноярского края, настоящий Устав, решения, принятые на местных референдумах,</w:t>
      </w:r>
      <w:r w:rsidR="00151C62">
        <w:rPr>
          <w:rFonts w:ascii="Times New Roman" w:hAnsi="Times New Roman" w:cs="Times New Roman"/>
          <w:sz w:val="28"/>
          <w:szCs w:val="28"/>
        </w:rPr>
        <w:t xml:space="preserve"> и сходах граждан,</w:t>
      </w:r>
      <w:r w:rsidRPr="005B735E">
        <w:rPr>
          <w:rFonts w:ascii="Times New Roman" w:hAnsi="Times New Roman" w:cs="Times New Roman"/>
          <w:sz w:val="28"/>
          <w:szCs w:val="28"/>
        </w:rPr>
        <w:t xml:space="preserve"> и иные муниципальные правовые акты.</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4. Права жителей сельсовета на осуществление местного самоуправления</w:t>
      </w:r>
    </w:p>
    <w:p w:rsidR="005B735E" w:rsidRPr="005B735E" w:rsidRDefault="005B735E" w:rsidP="005B735E">
      <w:pPr>
        <w:tabs>
          <w:tab w:val="left" w:pos="709"/>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Граждане Российской Федерации, проживающие на территории сельсовета (далее – жители сельсовета)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5B735E" w:rsidRPr="005B735E" w:rsidRDefault="005B735E" w:rsidP="005B735E">
      <w:pPr>
        <w:tabs>
          <w:tab w:val="left" w:pos="709"/>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Жители сельсовета имеют равные права на осуществление местного самоуправления независимо от пола, расы, национальности, языка, происхождения, имущественного или должностного положения, отношения к религии, убеждений, принадлежности к общественным объединениям. Жители сельсовета имеют равный доступ к муниципальной службе.</w:t>
      </w:r>
    </w:p>
    <w:p w:rsidR="005B735E" w:rsidRPr="005B735E" w:rsidRDefault="005B735E" w:rsidP="005B735E">
      <w:pPr>
        <w:tabs>
          <w:tab w:val="left" w:pos="709"/>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3. Иностранные граждане, постоянно или преимущественно проживающие на территории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5B735E" w:rsidRPr="005B735E" w:rsidRDefault="005B735E" w:rsidP="005B735E">
      <w:pPr>
        <w:tabs>
          <w:tab w:val="left" w:pos="78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4. Жители сельсовета, а также иностранные граждане и лица без гражданства, проживающие на территории сельсовета, вправе коллективно или индивидуально обращаться в органы и к выборным должностным лицам местного самоуправления. Указанные органы и должностные лица обязаны дать обратившимся ответ в установленные законом сроки.</w:t>
      </w:r>
    </w:p>
    <w:p w:rsidR="005B735E" w:rsidRPr="005B735E" w:rsidRDefault="005B735E" w:rsidP="005B735E">
      <w:pPr>
        <w:tabs>
          <w:tab w:val="left" w:pos="78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5. Органы и должностные лица местного самоуправления обязаны предоставлять жителям сельсовета полную и достоверную информацию о своей деятельности.</w:t>
      </w:r>
    </w:p>
    <w:p w:rsidR="005B735E" w:rsidRPr="005B735E" w:rsidRDefault="005B735E" w:rsidP="005B735E">
      <w:pPr>
        <w:tabs>
          <w:tab w:val="left" w:pos="78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6. Органы и должностные лица местного самоуправления обязаны знакомить население с документами и материалами, непосредственно затрагивающими их права и законные интересы.</w:t>
      </w:r>
    </w:p>
    <w:p w:rsidR="00151C62" w:rsidRDefault="00151C62" w:rsidP="00151C62">
      <w:pPr>
        <w:pStyle w:val="afa"/>
        <w:tabs>
          <w:tab w:val="left" w:pos="1134"/>
          <w:tab w:val="left" w:pos="1276"/>
        </w:tabs>
        <w:ind w:left="0"/>
        <w:jc w:val="both"/>
        <w:rPr>
          <w:bCs/>
          <w:kern w:val="32"/>
          <w:sz w:val="28"/>
          <w:szCs w:val="28"/>
        </w:rPr>
      </w:pPr>
      <w:r>
        <w:rPr>
          <w:b/>
          <w:bCs/>
          <w:kern w:val="32"/>
          <w:sz w:val="28"/>
          <w:szCs w:val="28"/>
        </w:rPr>
        <w:t xml:space="preserve">     </w:t>
      </w:r>
      <w:r>
        <w:rPr>
          <w:bCs/>
          <w:kern w:val="32"/>
          <w:sz w:val="28"/>
          <w:szCs w:val="28"/>
        </w:rPr>
        <w:t xml:space="preserve">   7.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заключенные между органами местного самоуправления, вступают в силу после их официального опубликования. </w:t>
      </w:r>
    </w:p>
    <w:p w:rsidR="005B735E" w:rsidRPr="005B735E" w:rsidRDefault="005B735E" w:rsidP="005B735E">
      <w:pPr>
        <w:tabs>
          <w:tab w:val="left" w:pos="780"/>
        </w:tabs>
        <w:ind w:right="-1"/>
        <w:jc w:val="both"/>
        <w:rPr>
          <w:rFonts w:ascii="Times New Roman" w:hAnsi="Times New Roman" w:cs="Times New Roman"/>
          <w:sz w:val="28"/>
          <w:szCs w:val="28"/>
        </w:rPr>
      </w:pPr>
    </w:p>
    <w:p w:rsidR="005B735E" w:rsidRPr="005B735E" w:rsidRDefault="005B735E" w:rsidP="005B735E">
      <w:pPr>
        <w:tabs>
          <w:tab w:val="left" w:pos="780"/>
        </w:tabs>
        <w:ind w:right="-1"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5. Официальные символы сельсовета и порядок их использования</w:t>
      </w:r>
    </w:p>
    <w:p w:rsidR="005B735E" w:rsidRPr="005B735E" w:rsidRDefault="005B735E" w:rsidP="005B735E">
      <w:pPr>
        <w:tabs>
          <w:tab w:val="left" w:pos="780"/>
        </w:tabs>
        <w:ind w:right="-1" w:firstLine="709"/>
        <w:jc w:val="both"/>
        <w:rPr>
          <w:rFonts w:ascii="Times New Roman" w:hAnsi="Times New Roman" w:cs="Times New Roman"/>
          <w:b/>
          <w:sz w:val="28"/>
          <w:szCs w:val="28"/>
        </w:rPr>
      </w:pPr>
    </w:p>
    <w:p w:rsidR="005B735E" w:rsidRPr="005B735E" w:rsidRDefault="005B735E" w:rsidP="005B735E">
      <w:pPr>
        <w:tabs>
          <w:tab w:val="left" w:pos="78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Сельсовет вправе устанавливать в соответствии с федеральным законодательством и геральдическими правилами официальные  символы, отражающие исторические, культурные, национальные и иные местные традиции и особенности.</w:t>
      </w:r>
    </w:p>
    <w:p w:rsidR="005B735E" w:rsidRPr="005B735E" w:rsidRDefault="005B735E" w:rsidP="005B735E">
      <w:pPr>
        <w:tabs>
          <w:tab w:val="left" w:pos="0"/>
        </w:tabs>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Официальные символы сельсовета подлежат государственной регистрации в порядке, установленном федеральным законодательством.</w:t>
      </w:r>
      <w:r w:rsidRPr="005B735E">
        <w:rPr>
          <w:rFonts w:ascii="Times New Roman" w:hAnsi="Times New Roman" w:cs="Times New Roman"/>
          <w:b/>
          <w:sz w:val="28"/>
          <w:szCs w:val="28"/>
        </w:rPr>
        <w:t xml:space="preserve">                 </w:t>
      </w:r>
      <w:r w:rsidRPr="005B735E">
        <w:rPr>
          <w:rFonts w:ascii="Times New Roman" w:hAnsi="Times New Roman" w:cs="Times New Roman"/>
          <w:sz w:val="28"/>
          <w:szCs w:val="28"/>
        </w:rPr>
        <w:t xml:space="preserve">                             </w:t>
      </w:r>
    </w:p>
    <w:p w:rsidR="005B735E" w:rsidRPr="005B735E" w:rsidRDefault="005B735E" w:rsidP="005B735E">
      <w:pPr>
        <w:tabs>
          <w:tab w:val="left" w:pos="0"/>
        </w:tabs>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Официальные символы сельсовета и порядок официального использования указанных символов устанавливаются нормативными правовыми актами  сельского Совета депутатов.</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6. Формы осуществления местного самоуправления</w:t>
      </w:r>
    </w:p>
    <w:p w:rsidR="005B735E" w:rsidRPr="005B735E" w:rsidRDefault="005B735E" w:rsidP="005B735E">
      <w:pPr>
        <w:pStyle w:val="213"/>
        <w:spacing w:after="0" w:line="240" w:lineRule="auto"/>
        <w:ind w:right="-1" w:firstLine="709"/>
        <w:jc w:val="both"/>
        <w:rPr>
          <w:sz w:val="28"/>
          <w:szCs w:val="28"/>
        </w:rPr>
      </w:pPr>
      <w:r w:rsidRPr="005B735E">
        <w:rPr>
          <w:sz w:val="28"/>
          <w:szCs w:val="28"/>
        </w:rPr>
        <w:t>Местное самоуправление осуществляется:</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 xml:space="preserve">- непосредственно населением через референдумы, выборы, собрания жителей, иные формы в соответствии с Федеральным законом от 06.10.2003 № 131-ФЗ «Об общих принципах организации местного самоуправления в </w:t>
      </w:r>
      <w:r w:rsidRPr="005B735E">
        <w:rPr>
          <w:rFonts w:ascii="Times New Roman" w:hAnsi="Times New Roman" w:cs="Times New Roman"/>
          <w:sz w:val="28"/>
          <w:szCs w:val="28"/>
        </w:rPr>
        <w:lastRenderedPageBreak/>
        <w:t>Российской Федерации», а также другие формы непосредственной демократии, не противоречащие Конституции Российской Федерации, федеральным законам, законам Красноярского края;</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 органами местного самоуправления;</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 xml:space="preserve">- </w:t>
      </w:r>
      <w:r w:rsidR="00BF0CCD">
        <w:rPr>
          <w:rFonts w:ascii="Times New Roman" w:hAnsi="Times New Roman" w:cs="Times New Roman"/>
          <w:sz w:val="28"/>
          <w:szCs w:val="28"/>
        </w:rPr>
        <w:t>утратил силу в соответствии с решением Совета депутатов от 14.06.2018 г. № 29-80 р.</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 xml:space="preserve"> Статья 7. Органы  местного самоуправления</w:t>
      </w:r>
    </w:p>
    <w:p w:rsidR="005B735E" w:rsidRPr="005B735E" w:rsidRDefault="005B735E" w:rsidP="005B735E">
      <w:pPr>
        <w:spacing w:before="240" w:after="120"/>
        <w:ind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1. Структуру органов местного самоуправления составляют Новогородский сельский Совет депутатов, Глава Новогородского сельсовета,  администрация  Новогородского сельсовета. </w:t>
      </w:r>
    </w:p>
    <w:p w:rsidR="005B735E" w:rsidRPr="005B735E" w:rsidRDefault="005B735E" w:rsidP="005B735E">
      <w:pPr>
        <w:ind w:firstLine="709"/>
        <w:jc w:val="both"/>
        <w:rPr>
          <w:rFonts w:ascii="Times New Roman" w:hAnsi="Times New Roman" w:cs="Times New Roman"/>
          <w:sz w:val="28"/>
          <w:szCs w:val="28"/>
        </w:rPr>
      </w:pPr>
      <w:r w:rsidRPr="005B735E">
        <w:rPr>
          <w:rFonts w:ascii="Times New Roman" w:hAnsi="Times New Roman" w:cs="Times New Roman"/>
          <w:sz w:val="28"/>
          <w:szCs w:val="28"/>
        </w:rPr>
        <w:t>2. Органы местного самоуправления сельсовета не входят в систему органов государственной власти.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3. Новогородский сельский Совет депутатов (далее – сельский Совет депутатов, Совет депутатов, Совет) – представительный орган местного самоуправления, состоящий из </w:t>
      </w:r>
      <w:r w:rsidR="000939B4">
        <w:rPr>
          <w:rFonts w:ascii="Times New Roman" w:hAnsi="Times New Roman" w:cs="Times New Roman"/>
          <w:sz w:val="28"/>
          <w:szCs w:val="28"/>
        </w:rPr>
        <w:t>7</w:t>
      </w:r>
      <w:r w:rsidRPr="005B735E">
        <w:rPr>
          <w:rFonts w:ascii="Times New Roman" w:hAnsi="Times New Roman" w:cs="Times New Roman"/>
          <w:sz w:val="28"/>
          <w:szCs w:val="28"/>
        </w:rPr>
        <w:t xml:space="preserve"> депутатов, избираемый на основе всеобщего равного и прямого избирательного права при тайном голосовании сроком на 5 лет.</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4. Глава Новогородского сельсовета (далее – Глава сельсовета, Глава) – высшее </w:t>
      </w:r>
      <w:r w:rsidR="00151C62">
        <w:rPr>
          <w:rFonts w:ascii="Times New Roman" w:hAnsi="Times New Roman" w:cs="Times New Roman"/>
          <w:sz w:val="28"/>
          <w:szCs w:val="28"/>
        </w:rPr>
        <w:t>выборное</w:t>
      </w:r>
      <w:r w:rsidRPr="005B735E">
        <w:rPr>
          <w:rFonts w:ascii="Times New Roman" w:hAnsi="Times New Roman" w:cs="Times New Roman"/>
          <w:sz w:val="28"/>
          <w:szCs w:val="28"/>
        </w:rPr>
        <w:t xml:space="preserve">  должностное лицо Новогородского сельсовета,  избирается сельским Советом депутатов из числа кандидатов, представленных конкурсной комиссией по результатам конкурса, наделенное согласно настоящему Уставу собственной компетенцией по решению вопросов местного значения, возглавляющее администрацию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Администрация Новогородского сельсовета (далее – администрация сельсовета, администрация) является исполнительно-распорядительным органом местного самоуправления, подотчетным сельскому Совету депутатов. Администрацию сельсовета возглавляет Глава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6. Правами юридического лица обладают сельский Совет депутатов  и администрация сельсовета.</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8. Вопросы местного значения  сельсовета</w:t>
      </w:r>
    </w:p>
    <w:p w:rsidR="005B735E" w:rsidRPr="005B735E" w:rsidRDefault="005B735E" w:rsidP="005B735E">
      <w:pPr>
        <w:numPr>
          <w:ilvl w:val="0"/>
          <w:numId w:val="4"/>
        </w:numPr>
        <w:suppressAutoHyphens/>
        <w:autoSpaceDE w:val="0"/>
        <w:autoSpaceDN w:val="0"/>
        <w:adjustRightInd w:val="0"/>
        <w:spacing w:after="0" w:line="240" w:lineRule="auto"/>
        <w:jc w:val="both"/>
        <w:rPr>
          <w:rFonts w:ascii="Times New Roman" w:hAnsi="Times New Roman" w:cs="Times New Roman"/>
          <w:sz w:val="28"/>
          <w:szCs w:val="28"/>
        </w:rPr>
      </w:pPr>
      <w:r w:rsidRPr="005B735E">
        <w:rPr>
          <w:rFonts w:ascii="Times New Roman" w:hAnsi="Times New Roman" w:cs="Times New Roman"/>
          <w:sz w:val="28"/>
          <w:szCs w:val="28"/>
        </w:rPr>
        <w:t>К вопросам местного значения Новогородского сельсовета относятся: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 составление и рассмотрение проекта бюджета поселения, утверждение и исполнение бюджета поселения, осуществление контроля за </w:t>
      </w:r>
      <w:r w:rsidRPr="005B735E">
        <w:rPr>
          <w:rFonts w:ascii="Times New Roman" w:hAnsi="Times New Roman" w:cs="Times New Roman"/>
          <w:sz w:val="28"/>
          <w:szCs w:val="28"/>
        </w:rPr>
        <w:lastRenderedPageBreak/>
        <w:t>его исполнением, составление и утверждение отчета об исполнении бюджета поселения;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установление, изменение и отмена местных налогов и сборов поселения;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владение, пользование и распоряжение имуществом, находящимся в муниципальной собственности поселения;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обеспечение первичных мер пожарной безопасности в границах населенных пунктов поселения;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создание условий для обеспечения жителей поселения услугами связи, общественного питания, торговли и бытового обслуживания;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6) создание условий для организации досуга и обеспечения жителей поселения услугами организации культуры;</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8) формирование архивных  фондов поселения;</w:t>
      </w:r>
    </w:p>
    <w:p w:rsidR="00BF0CCD" w:rsidRPr="00853980" w:rsidRDefault="005B735E" w:rsidP="005B735E">
      <w:pPr>
        <w:ind w:right="-1"/>
        <w:jc w:val="both"/>
        <w:rPr>
          <w:sz w:val="28"/>
          <w:szCs w:val="28"/>
        </w:rPr>
      </w:pPr>
      <w:r w:rsidRPr="005B735E">
        <w:rPr>
          <w:rFonts w:ascii="Times New Roman" w:hAnsi="Times New Roman" w:cs="Times New Roman"/>
          <w:sz w:val="28"/>
          <w:szCs w:val="28"/>
        </w:rPr>
        <w:t xml:space="preserve">               9) </w:t>
      </w:r>
      <w:r w:rsidR="00853980" w:rsidRPr="00853980">
        <w:rPr>
          <w:rFonts w:ascii="Times New Roman" w:hAnsi="Times New Roman" w:cs="Times New Roman"/>
          <w:sz w:val="28"/>
          <w:szCs w:val="28"/>
        </w:rPr>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r w:rsidR="00BF0CCD">
        <w:rPr>
          <w:rFonts w:ascii="Times New Roman" w:hAnsi="Times New Roman" w:cs="Times New Roman"/>
          <w:sz w:val="28"/>
          <w:szCs w:val="28"/>
        </w:rPr>
        <w:t>;</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11) содействие в развитии сельскохозяйственного производства, создание условий для  развития малого и среднего предпринимательства;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12) организация и осуществление мероприятий по работе с детьми и молодежью в сельсовете;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AE2AC2" w:rsidRDefault="00AE2AC2" w:rsidP="005B735E">
      <w:pPr>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5B735E" w:rsidRPr="005B735E">
        <w:rPr>
          <w:rFonts w:ascii="Times New Roman" w:hAnsi="Times New Roman" w:cs="Times New Roman"/>
          <w:sz w:val="28"/>
          <w:szCs w:val="28"/>
        </w:rPr>
        <w:t xml:space="preserve"> 15) </w:t>
      </w:r>
      <w:r w:rsidRPr="00AE2AC2">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00853980">
        <w:rPr>
          <w:rFonts w:ascii="Times New Roman" w:hAnsi="Times New Roman" w:cs="Times New Roman"/>
          <w:sz w:val="28"/>
          <w:szCs w:val="28"/>
        </w:rPr>
        <w:t xml:space="preserve">на автомобильном транспорте, городском наземном электрическом транспорте и в дорожном хозяйстве </w:t>
      </w:r>
      <w:r w:rsidRPr="00AE2AC2">
        <w:rPr>
          <w:rFonts w:ascii="Times New Roman" w:hAnsi="Times New Roman" w:cs="Times New Roman"/>
          <w:sz w:val="28"/>
          <w:szCs w:val="28"/>
        </w:rPr>
        <w:t>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Pr>
          <w:rFonts w:ascii="Times New Roman" w:hAnsi="Times New Roman" w:cs="Times New Roman"/>
          <w:sz w:val="28"/>
          <w:szCs w:val="28"/>
        </w:rPr>
        <w:t>;</w:t>
      </w:r>
      <w:r w:rsidRPr="005B735E">
        <w:rPr>
          <w:rFonts w:ascii="Times New Roman" w:hAnsi="Times New Roman" w:cs="Times New Roman"/>
          <w:sz w:val="28"/>
          <w:szCs w:val="28"/>
        </w:rPr>
        <w:t xml:space="preserve"> </w:t>
      </w:r>
    </w:p>
    <w:p w:rsidR="005B735E" w:rsidRDefault="005B735E" w:rsidP="005B735E">
      <w:pPr>
        <w:pStyle w:val="afa"/>
        <w:ind w:left="0" w:right="-1"/>
        <w:contextualSpacing/>
        <w:jc w:val="both"/>
        <w:rPr>
          <w:sz w:val="28"/>
          <w:szCs w:val="28"/>
        </w:rPr>
      </w:pPr>
      <w:r w:rsidRPr="005B735E">
        <w:rPr>
          <w:sz w:val="28"/>
          <w:szCs w:val="28"/>
        </w:rPr>
        <w:t xml:space="preserve">     </w:t>
      </w:r>
      <w:r w:rsidR="00AE2AC2">
        <w:rPr>
          <w:sz w:val="28"/>
          <w:szCs w:val="28"/>
        </w:rPr>
        <w:t xml:space="preserve">      </w:t>
      </w:r>
      <w:r w:rsidRPr="005B735E">
        <w:rPr>
          <w:sz w:val="28"/>
          <w:szCs w:val="28"/>
        </w:rPr>
        <w:t xml:space="preserve"> 16)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AE2AC2" w:rsidRPr="005B735E" w:rsidRDefault="00AE2AC2" w:rsidP="005B735E">
      <w:pPr>
        <w:pStyle w:val="afa"/>
        <w:ind w:left="0" w:right="-1"/>
        <w:contextualSpacing/>
        <w:jc w:val="both"/>
        <w:rPr>
          <w:sz w:val="28"/>
          <w:szCs w:val="28"/>
        </w:rPr>
      </w:pPr>
    </w:p>
    <w:p w:rsidR="005B735E" w:rsidRDefault="005B735E" w:rsidP="005B735E">
      <w:pPr>
        <w:pStyle w:val="afa"/>
        <w:ind w:left="0" w:right="-1"/>
        <w:contextualSpacing/>
        <w:jc w:val="both"/>
        <w:rPr>
          <w:sz w:val="28"/>
          <w:szCs w:val="28"/>
        </w:rPr>
      </w:pPr>
      <w:r w:rsidRPr="005B735E">
        <w:rPr>
          <w:sz w:val="28"/>
          <w:szCs w:val="28"/>
        </w:rPr>
        <w:t xml:space="preserve">              17)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E2AC2" w:rsidRPr="005B735E" w:rsidRDefault="00AE2AC2" w:rsidP="005B735E">
      <w:pPr>
        <w:pStyle w:val="afa"/>
        <w:ind w:left="0" w:right="-1"/>
        <w:contextualSpacing/>
        <w:jc w:val="both"/>
        <w:rPr>
          <w:sz w:val="28"/>
          <w:szCs w:val="28"/>
        </w:rPr>
      </w:pP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19) участие в предупреждении и ликвидации последствий чрезвычайных ситуаций в границах поселения;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20) </w:t>
      </w:r>
      <w:r w:rsidR="00BF0CCD">
        <w:rPr>
          <w:rFonts w:ascii="Times New Roman" w:hAnsi="Times New Roman" w:cs="Times New Roman"/>
          <w:sz w:val="28"/>
          <w:szCs w:val="28"/>
        </w:rPr>
        <w:t>утратил силу в соответствии с решением Совета депут</w:t>
      </w:r>
      <w:r w:rsidR="00EE2BF9">
        <w:rPr>
          <w:rFonts w:ascii="Times New Roman" w:hAnsi="Times New Roman" w:cs="Times New Roman"/>
          <w:sz w:val="28"/>
          <w:szCs w:val="28"/>
        </w:rPr>
        <w:t>атов от 14.06.2018 г. № 29-80 р</w:t>
      </w:r>
      <w:r w:rsidRPr="005B735E">
        <w:rPr>
          <w:rFonts w:ascii="Times New Roman" w:hAnsi="Times New Roman" w:cs="Times New Roman"/>
          <w:sz w:val="28"/>
          <w:szCs w:val="28"/>
        </w:rPr>
        <w:t>;</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21)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23)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E2AC2" w:rsidRDefault="00AE2AC2" w:rsidP="00AE2AC2">
      <w:pPr>
        <w:tabs>
          <w:tab w:val="left" w:pos="709"/>
          <w:tab w:val="left" w:pos="851"/>
        </w:tabs>
        <w:ind w:firstLine="709"/>
        <w:jc w:val="both"/>
        <w:rPr>
          <w:rFonts w:ascii="Arial" w:hAnsi="Arial" w:cs="Arial"/>
        </w:rPr>
      </w:pPr>
      <w:r>
        <w:rPr>
          <w:rFonts w:ascii="Times New Roman" w:hAnsi="Times New Roman" w:cs="Times New Roman"/>
          <w:sz w:val="28"/>
          <w:szCs w:val="28"/>
        </w:rPr>
        <w:t xml:space="preserve">   </w:t>
      </w:r>
      <w:r w:rsidR="005B735E" w:rsidRPr="005B735E">
        <w:rPr>
          <w:rFonts w:ascii="Times New Roman" w:hAnsi="Times New Roman" w:cs="Times New Roman"/>
          <w:sz w:val="28"/>
          <w:szCs w:val="28"/>
        </w:rPr>
        <w:t xml:space="preserve"> 24) </w:t>
      </w:r>
      <w:r w:rsidRPr="00AE2AC2">
        <w:rPr>
          <w:rFonts w:ascii="Times New Roman" w:hAnsi="Times New Roman" w:cs="Times New Roman"/>
          <w:sz w:val="28"/>
          <w:szCs w:val="28"/>
        </w:rPr>
        <w:t>участие в организации деятельности по накоплению (в том числе раздельному накоплению) и транспортирован</w:t>
      </w:r>
      <w:r>
        <w:rPr>
          <w:rFonts w:ascii="Times New Roman" w:hAnsi="Times New Roman" w:cs="Times New Roman"/>
          <w:sz w:val="28"/>
          <w:szCs w:val="28"/>
        </w:rPr>
        <w:t>ию твердых коммунальных отходов</w:t>
      </w:r>
      <w:r w:rsidRPr="00AE2AC2">
        <w:rPr>
          <w:rFonts w:ascii="Times New Roman" w:hAnsi="Times New Roman" w:cs="Times New Roman"/>
          <w:sz w:val="28"/>
          <w:szCs w:val="28"/>
        </w:rPr>
        <w:t>;</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25) организация использования, охраны, защиты, воспроизводства лесов особо охраняемых природных территорий, расположенных в границах населенных пунктов поселения;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26) организация ритуальных услуг и содержание мест захоронения;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27) осуществление мероприятий по обеспечению безопасности людей на водных объектах, охране их жизни и здоровья;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28) осуществление муниципального лесного контроля;</w:t>
      </w:r>
    </w:p>
    <w:p w:rsidR="005B735E" w:rsidRPr="005B735E" w:rsidRDefault="005B735E" w:rsidP="005B735E">
      <w:pPr>
        <w:tabs>
          <w:tab w:val="left" w:pos="792"/>
        </w:tabs>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rsidR="007A1414" w:rsidRPr="005B735E" w:rsidRDefault="005B735E" w:rsidP="007A1414">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30) </w:t>
      </w:r>
      <w:r w:rsidR="007A1414">
        <w:rPr>
          <w:rFonts w:ascii="Times New Roman" w:hAnsi="Times New Roman" w:cs="Times New Roman"/>
          <w:sz w:val="28"/>
          <w:szCs w:val="28"/>
        </w:rPr>
        <w:t>утратил силу в соответствии с решением Совета депутатов от 09.08.2019 г. № 41-131 р</w:t>
      </w:r>
      <w:r w:rsidR="007A1414" w:rsidRPr="005B735E">
        <w:rPr>
          <w:rFonts w:ascii="Times New Roman" w:hAnsi="Times New Roman" w:cs="Times New Roman"/>
          <w:sz w:val="28"/>
          <w:szCs w:val="28"/>
        </w:rPr>
        <w:t>;</w:t>
      </w:r>
    </w:p>
    <w:p w:rsidR="005B735E" w:rsidRPr="005B735E" w:rsidRDefault="005B735E" w:rsidP="005B735E">
      <w:pPr>
        <w:tabs>
          <w:tab w:val="left" w:pos="792"/>
        </w:tabs>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31)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5B735E" w:rsidRDefault="005B735E" w:rsidP="005B735E">
      <w:pPr>
        <w:pStyle w:val="afa"/>
        <w:ind w:left="0" w:right="-1"/>
        <w:contextualSpacing/>
        <w:jc w:val="both"/>
        <w:rPr>
          <w:sz w:val="28"/>
          <w:szCs w:val="28"/>
        </w:rPr>
      </w:pPr>
      <w:r w:rsidRPr="005B735E">
        <w:rPr>
          <w:sz w:val="28"/>
          <w:szCs w:val="28"/>
        </w:rPr>
        <w:lastRenderedPageBreak/>
        <w:t xml:space="preserve">              32) осуществление мер по противодействию коррупции в границах поселения;</w:t>
      </w:r>
    </w:p>
    <w:p w:rsidR="00AE2AC2" w:rsidRPr="005B735E" w:rsidRDefault="00AE2AC2" w:rsidP="005B735E">
      <w:pPr>
        <w:pStyle w:val="afa"/>
        <w:ind w:left="0" w:right="-1"/>
        <w:contextualSpacing/>
        <w:jc w:val="both"/>
        <w:rPr>
          <w:sz w:val="28"/>
          <w:szCs w:val="28"/>
        </w:rPr>
      </w:pPr>
    </w:p>
    <w:p w:rsidR="00AE2AC2" w:rsidRDefault="00AE2AC2" w:rsidP="00AE2AC2">
      <w:pPr>
        <w:tabs>
          <w:tab w:val="left" w:pos="709"/>
          <w:tab w:val="left" w:pos="851"/>
        </w:tabs>
        <w:ind w:firstLine="709"/>
        <w:jc w:val="both"/>
        <w:rPr>
          <w:rFonts w:ascii="Times New Roman" w:hAnsi="Times New Roman" w:cs="Times New Roman"/>
          <w:sz w:val="28"/>
          <w:szCs w:val="28"/>
        </w:rPr>
      </w:pPr>
      <w:r>
        <w:rPr>
          <w:sz w:val="28"/>
          <w:szCs w:val="28"/>
        </w:rPr>
        <w:t xml:space="preserve">     </w:t>
      </w:r>
      <w:r w:rsidR="005B735E" w:rsidRPr="00AE2AC2">
        <w:rPr>
          <w:rFonts w:ascii="Times New Roman" w:hAnsi="Times New Roman" w:cs="Times New Roman"/>
          <w:sz w:val="28"/>
          <w:szCs w:val="28"/>
        </w:rPr>
        <w:t xml:space="preserve">33) </w:t>
      </w:r>
      <w:r w:rsidRPr="00AE2AC2">
        <w:rPr>
          <w:rFonts w:ascii="Times New Roman" w:hAnsi="Times New Roman" w:cs="Times New Roman"/>
          <w:sz w:val="28"/>
          <w:szCs w:val="28"/>
        </w:rPr>
        <w:t>участие в соответствии с Федеральным законом от 24.07.2007 года №221-ФЗ «О кадастровой деятельности» в выполнени</w:t>
      </w:r>
      <w:r>
        <w:rPr>
          <w:rFonts w:ascii="Times New Roman" w:hAnsi="Times New Roman" w:cs="Times New Roman"/>
          <w:sz w:val="28"/>
          <w:szCs w:val="28"/>
        </w:rPr>
        <w:t>и комплексных кадастровых работ;</w:t>
      </w:r>
    </w:p>
    <w:p w:rsidR="00AE2AC2" w:rsidRDefault="00AE2AC2" w:rsidP="00AE2AC2">
      <w:pPr>
        <w:pStyle w:val="normalweb"/>
        <w:spacing w:before="0" w:beforeAutospacing="0" w:after="0" w:afterAutospacing="0"/>
        <w:jc w:val="both"/>
        <w:rPr>
          <w:rFonts w:ascii="Arial" w:hAnsi="Arial" w:cs="Arial"/>
          <w:color w:val="000000"/>
          <w:shd w:val="clear" w:color="auto" w:fill="FFFFFF"/>
        </w:rPr>
      </w:pPr>
      <w:r w:rsidRPr="00AE2AC2">
        <w:rPr>
          <w:sz w:val="28"/>
          <w:szCs w:val="28"/>
        </w:rPr>
        <w:t xml:space="preserve">              34)</w:t>
      </w:r>
      <w:r w:rsidRPr="00AE2AC2">
        <w:rPr>
          <w:color w:val="000000"/>
          <w:sz w:val="28"/>
          <w:szCs w:val="28"/>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AE2AC2" w:rsidRPr="00AE2AC2" w:rsidRDefault="00AE2AC2" w:rsidP="00AE2AC2">
      <w:pPr>
        <w:tabs>
          <w:tab w:val="left" w:pos="709"/>
          <w:tab w:val="left" w:pos="851"/>
        </w:tabs>
        <w:ind w:firstLine="709"/>
        <w:jc w:val="both"/>
        <w:rPr>
          <w:rFonts w:ascii="Times New Roman" w:hAnsi="Times New Roman" w:cs="Times New Roman"/>
          <w:sz w:val="28"/>
          <w:szCs w:val="28"/>
        </w:rPr>
      </w:pPr>
    </w:p>
    <w:p w:rsidR="007A1414" w:rsidRDefault="0003440C" w:rsidP="005B735E">
      <w:pPr>
        <w:pStyle w:val="afa"/>
        <w:ind w:left="0" w:right="-1"/>
        <w:contextualSpacing/>
        <w:jc w:val="both"/>
        <w:rPr>
          <w:sz w:val="28"/>
          <w:szCs w:val="28"/>
        </w:rPr>
      </w:pPr>
      <w:r>
        <w:rPr>
          <w:sz w:val="28"/>
          <w:szCs w:val="28"/>
        </w:rPr>
        <w:t xml:space="preserve">            </w:t>
      </w:r>
      <w:r w:rsidR="005B735E" w:rsidRPr="005B735E">
        <w:rPr>
          <w:sz w:val="28"/>
          <w:szCs w:val="28"/>
        </w:rPr>
        <w:t xml:space="preserve"> 2. </w:t>
      </w:r>
      <w:r w:rsidR="007A1414" w:rsidRPr="00C074DF">
        <w:rPr>
          <w:sz w:val="28"/>
          <w:szCs w:val="28"/>
        </w:rPr>
        <w:t>Органы местного самоуправления Новогородского сельсовета, входящего в состав  Иланского района, вправе заключать соглашения с органами местного самоуправления Иланского района о передаче им осуществления части полномочий по решению вопросов местного значения, за счет межбюджетных трансфертов, предоставляемых из бюджета Новогородского сельсовета  в бюджет Иланского района в соответствии с Бюджетным</w:t>
      </w:r>
      <w:r w:rsidR="007A1414">
        <w:rPr>
          <w:sz w:val="28"/>
          <w:szCs w:val="28"/>
        </w:rPr>
        <w:t xml:space="preserve"> кодексом Российской Федерации.</w:t>
      </w:r>
    </w:p>
    <w:p w:rsidR="007A1414" w:rsidRDefault="007A1414" w:rsidP="005B735E">
      <w:pPr>
        <w:pStyle w:val="afa"/>
        <w:ind w:left="0" w:right="-1"/>
        <w:contextualSpacing/>
        <w:jc w:val="both"/>
        <w:rPr>
          <w:sz w:val="28"/>
          <w:szCs w:val="28"/>
        </w:rPr>
      </w:pPr>
    </w:p>
    <w:p w:rsidR="005B735E" w:rsidRPr="005B735E" w:rsidRDefault="005B735E" w:rsidP="005B735E">
      <w:pPr>
        <w:ind w:right="-1" w:firstLine="840"/>
        <w:jc w:val="both"/>
        <w:rPr>
          <w:rFonts w:ascii="Times New Roman" w:hAnsi="Times New Roman" w:cs="Times New Roman"/>
          <w:sz w:val="28"/>
          <w:szCs w:val="28"/>
        </w:rPr>
      </w:pPr>
      <w:r w:rsidRPr="005B735E">
        <w:rPr>
          <w:rFonts w:ascii="Times New Roman" w:hAnsi="Times New Roman" w:cs="Times New Roman"/>
          <w:sz w:val="28"/>
          <w:szCs w:val="28"/>
        </w:rPr>
        <w:t>3. Соглашения о передаче полномочий по решению вопросов местного значения подписываются  Главой  сельсовета и  Главой Иланского района   при условии его предварительного одобрения    сельским Советом депутатов и Иланским районным Советом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Предметом соглашения о передаче полномочий  не могут быть полномочия, отнесенные к исключительной компетенции сельского Совета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Порядок заключения соглашений определяется Уставом сельсовета и (или) нормативными правовыми актами Новогородского сельского Совета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6. 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8.1.  Права органов местного самоуправления сельсовета на решение вопросов, не отнесенные к вопросам местного значения сельсовета</w:t>
      </w:r>
    </w:p>
    <w:p w:rsidR="005B735E" w:rsidRPr="005B735E" w:rsidRDefault="005B735E" w:rsidP="005B735E">
      <w:pPr>
        <w:numPr>
          <w:ilvl w:val="0"/>
          <w:numId w:val="6"/>
        </w:numPr>
        <w:tabs>
          <w:tab w:val="left" w:pos="108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Органы местного самоуправления сельсовета имеют право на:</w:t>
      </w:r>
    </w:p>
    <w:p w:rsidR="005B735E" w:rsidRPr="005B735E" w:rsidRDefault="005B735E" w:rsidP="005B735E">
      <w:pPr>
        <w:numPr>
          <w:ilvl w:val="0"/>
          <w:numId w:val="8"/>
        </w:numPr>
        <w:tabs>
          <w:tab w:val="left" w:pos="108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создание музеев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утратил силу в соответствии с решением Совета депутатов от 23.06.2010 г. №</w:t>
      </w:r>
      <w:r w:rsidRPr="005B735E">
        <w:rPr>
          <w:rFonts w:ascii="Times New Roman" w:hAnsi="Times New Roman" w:cs="Times New Roman"/>
          <w:b/>
          <w:sz w:val="28"/>
          <w:szCs w:val="28"/>
        </w:rPr>
        <w:t xml:space="preserve">  </w:t>
      </w:r>
      <w:r w:rsidRPr="005B735E">
        <w:rPr>
          <w:rFonts w:ascii="Times New Roman" w:hAnsi="Times New Roman" w:cs="Times New Roman"/>
          <w:sz w:val="28"/>
          <w:szCs w:val="28"/>
        </w:rPr>
        <w:t xml:space="preserve"> 5-22 р</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совершение нотариальных действий, предусмотренных законодательством, в случае отсутствия в сельсовете нотариуса;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участие в осуществлении деятельности по опеке и попечительству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утратил силу в соответствии с решением  Совета депутатов от 13.10.2013 г. № 38-136 р;</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6) создание условий для осуществления деятельности, связанной с реализацией прав местных национально-культурных автономий на территории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8) участие в организации и осуществлении мероприятий по мобилизационной подготовке муниципальных предприятий и учреждений, находящихся на территории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9) создание условий для развития туризма;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10) создание муниципальной пожарной охраны;</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11)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12)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5B735E" w:rsidRPr="005B735E" w:rsidRDefault="005B735E" w:rsidP="005B735E">
      <w:pPr>
        <w:autoSpaceDE w:val="0"/>
        <w:autoSpaceDN w:val="0"/>
        <w:adjustRightInd w:val="0"/>
        <w:ind w:firstLine="540"/>
        <w:jc w:val="both"/>
        <w:rPr>
          <w:rFonts w:ascii="Times New Roman" w:hAnsi="Times New Roman" w:cs="Times New Roman"/>
          <w:sz w:val="28"/>
          <w:szCs w:val="28"/>
        </w:rPr>
      </w:pPr>
      <w:r w:rsidRPr="005B735E">
        <w:rPr>
          <w:rFonts w:ascii="Times New Roman" w:hAnsi="Times New Roman" w:cs="Times New Roman"/>
          <w:sz w:val="28"/>
          <w:szCs w:val="28"/>
        </w:rPr>
        <w:t xml:space="preserve"> 13) </w:t>
      </w:r>
      <w:r w:rsidR="00EE2BF9" w:rsidRPr="005B735E">
        <w:rPr>
          <w:rFonts w:ascii="Times New Roman" w:hAnsi="Times New Roman" w:cs="Times New Roman"/>
          <w:sz w:val="28"/>
          <w:szCs w:val="28"/>
        </w:rPr>
        <w:t>утратил силу в соответствии с решением  Совета депутатов от</w:t>
      </w:r>
      <w:r w:rsidR="00EE2BF9">
        <w:rPr>
          <w:rFonts w:ascii="Times New Roman" w:hAnsi="Times New Roman" w:cs="Times New Roman"/>
          <w:sz w:val="28"/>
          <w:szCs w:val="28"/>
        </w:rPr>
        <w:t xml:space="preserve"> 14.06.2018 г. № 29-80 р</w:t>
      </w:r>
      <w:r w:rsidRPr="005B735E">
        <w:rPr>
          <w:rFonts w:ascii="Times New Roman" w:hAnsi="Times New Roman" w:cs="Times New Roman"/>
          <w:sz w:val="28"/>
          <w:szCs w:val="28"/>
        </w:rPr>
        <w:t>;</w:t>
      </w:r>
    </w:p>
    <w:p w:rsidR="005B735E" w:rsidRPr="005B735E" w:rsidRDefault="005B735E" w:rsidP="005B735E">
      <w:pPr>
        <w:autoSpaceDE w:val="0"/>
        <w:autoSpaceDN w:val="0"/>
        <w:adjustRightInd w:val="0"/>
        <w:ind w:firstLine="540"/>
        <w:jc w:val="both"/>
        <w:rPr>
          <w:rFonts w:ascii="Times New Roman" w:hAnsi="Times New Roman" w:cs="Times New Roman"/>
          <w:sz w:val="28"/>
          <w:szCs w:val="28"/>
        </w:rPr>
      </w:pPr>
      <w:r w:rsidRPr="005B735E">
        <w:rPr>
          <w:rFonts w:ascii="Times New Roman" w:hAnsi="Times New Roman" w:cs="Times New Roman"/>
          <w:sz w:val="28"/>
          <w:szCs w:val="28"/>
        </w:rP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8" w:history="1">
        <w:r w:rsidRPr="0003440C">
          <w:rPr>
            <w:rStyle w:val="a3"/>
            <w:rFonts w:ascii="Times New Roman" w:hAnsi="Times New Roman" w:cs="Times New Roman"/>
            <w:color w:val="auto"/>
            <w:sz w:val="28"/>
            <w:szCs w:val="28"/>
          </w:rPr>
          <w:t>законодательством</w:t>
        </w:r>
      </w:hyperlink>
      <w:r w:rsidRPr="005B735E">
        <w:rPr>
          <w:rFonts w:ascii="Times New Roman" w:hAnsi="Times New Roman" w:cs="Times New Roman"/>
          <w:sz w:val="28"/>
          <w:szCs w:val="28"/>
        </w:rPr>
        <w:t>;</w:t>
      </w:r>
    </w:p>
    <w:p w:rsidR="0003440C" w:rsidRDefault="005B735E" w:rsidP="005B735E">
      <w:pPr>
        <w:autoSpaceDE w:val="0"/>
        <w:autoSpaceDN w:val="0"/>
        <w:adjustRightInd w:val="0"/>
        <w:ind w:firstLine="540"/>
        <w:jc w:val="both"/>
        <w:rPr>
          <w:rFonts w:ascii="Times New Roman" w:hAnsi="Times New Roman" w:cs="Times New Roman"/>
          <w:sz w:val="28"/>
          <w:szCs w:val="28"/>
        </w:rPr>
      </w:pPr>
      <w:r w:rsidRPr="005B735E">
        <w:rPr>
          <w:rFonts w:ascii="Times New Roman" w:hAnsi="Times New Roman" w:cs="Times New Roman"/>
          <w:sz w:val="28"/>
          <w:szCs w:val="28"/>
        </w:rPr>
        <w:t xml:space="preserve">15) </w:t>
      </w:r>
      <w:r w:rsidR="0003440C" w:rsidRPr="0003440C">
        <w:rPr>
          <w:rFonts w:ascii="Times New Roman" w:hAnsi="Times New Roman" w:cs="Times New Roman"/>
          <w:sz w:val="28"/>
          <w:szCs w:val="28"/>
        </w:rPr>
        <w:t>осуществление деятельности по обращению с животными без владельцев, обитающими на территории поселения</w:t>
      </w:r>
      <w:r w:rsidR="0003440C">
        <w:rPr>
          <w:rFonts w:ascii="Times New Roman" w:hAnsi="Times New Roman" w:cs="Times New Roman"/>
          <w:sz w:val="28"/>
          <w:szCs w:val="28"/>
        </w:rPr>
        <w:t>;</w:t>
      </w:r>
      <w:r w:rsidR="0003440C" w:rsidRPr="005B735E">
        <w:rPr>
          <w:rFonts w:ascii="Times New Roman" w:hAnsi="Times New Roman" w:cs="Times New Roman"/>
          <w:sz w:val="28"/>
          <w:szCs w:val="28"/>
        </w:rPr>
        <w:t xml:space="preserve"> </w:t>
      </w:r>
    </w:p>
    <w:p w:rsidR="005B735E" w:rsidRDefault="005B735E" w:rsidP="005B735E">
      <w:pPr>
        <w:autoSpaceDE w:val="0"/>
        <w:autoSpaceDN w:val="0"/>
        <w:adjustRightInd w:val="0"/>
        <w:ind w:firstLine="540"/>
        <w:jc w:val="both"/>
        <w:rPr>
          <w:rFonts w:ascii="Times New Roman" w:hAnsi="Times New Roman" w:cs="Times New Roman"/>
          <w:sz w:val="28"/>
          <w:szCs w:val="28"/>
        </w:rPr>
      </w:pPr>
      <w:r w:rsidRPr="005B735E">
        <w:rPr>
          <w:rFonts w:ascii="Times New Roman" w:hAnsi="Times New Roman" w:cs="Times New Roman"/>
          <w:sz w:val="28"/>
          <w:szCs w:val="28"/>
        </w:rPr>
        <w:t>16) осуществление мероприятий в сфере профилактики правонарушений, предусмотренных Федеральным законом  «Об основных системах профилактики правон</w:t>
      </w:r>
      <w:r w:rsidR="0003440C">
        <w:rPr>
          <w:rFonts w:ascii="Times New Roman" w:hAnsi="Times New Roman" w:cs="Times New Roman"/>
          <w:sz w:val="28"/>
          <w:szCs w:val="28"/>
        </w:rPr>
        <w:t>арушений в Российской Федерации;</w:t>
      </w:r>
    </w:p>
    <w:p w:rsidR="00151C62" w:rsidRDefault="00151C62" w:rsidP="005B735E">
      <w:pPr>
        <w:autoSpaceDE w:val="0"/>
        <w:autoSpaceDN w:val="0"/>
        <w:adjustRightInd w:val="0"/>
        <w:ind w:firstLine="540"/>
        <w:jc w:val="both"/>
        <w:rPr>
          <w:rFonts w:ascii="Times New Roman" w:hAnsi="Times New Roman"/>
          <w:bCs/>
          <w:kern w:val="32"/>
          <w:sz w:val="28"/>
          <w:szCs w:val="28"/>
        </w:rPr>
      </w:pPr>
      <w:r w:rsidRPr="00681856">
        <w:rPr>
          <w:rFonts w:ascii="Times New Roman" w:hAnsi="Times New Roman"/>
          <w:bCs/>
          <w:kern w:val="32"/>
          <w:sz w:val="28"/>
          <w:szCs w:val="28"/>
        </w:rP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03440C">
        <w:rPr>
          <w:rFonts w:ascii="Times New Roman" w:hAnsi="Times New Roman"/>
          <w:bCs/>
          <w:kern w:val="32"/>
          <w:sz w:val="28"/>
          <w:szCs w:val="28"/>
        </w:rPr>
        <w:t>;</w:t>
      </w:r>
    </w:p>
    <w:p w:rsidR="0003440C" w:rsidRDefault="0003440C" w:rsidP="005B735E">
      <w:pPr>
        <w:autoSpaceDE w:val="0"/>
        <w:autoSpaceDN w:val="0"/>
        <w:adjustRightInd w:val="0"/>
        <w:ind w:firstLine="540"/>
        <w:jc w:val="both"/>
        <w:rPr>
          <w:rFonts w:ascii="Times New Roman" w:hAnsi="Times New Roman" w:cs="Times New Roman"/>
          <w:sz w:val="28"/>
          <w:szCs w:val="28"/>
        </w:rPr>
      </w:pPr>
      <w:r w:rsidRPr="0003440C">
        <w:rPr>
          <w:rFonts w:ascii="Times New Roman" w:hAnsi="Times New Roman" w:cs="Times New Roman"/>
          <w:sz w:val="28"/>
          <w:szCs w:val="28"/>
        </w:rPr>
        <w:t>18)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r w:rsidR="00745281">
        <w:rPr>
          <w:rFonts w:ascii="Times New Roman" w:hAnsi="Times New Roman" w:cs="Times New Roman"/>
          <w:sz w:val="28"/>
          <w:szCs w:val="28"/>
        </w:rPr>
        <w:t>;</w:t>
      </w:r>
    </w:p>
    <w:p w:rsidR="00745281" w:rsidRDefault="00745281" w:rsidP="00745281">
      <w:pPr>
        <w:jc w:val="both"/>
        <w:rPr>
          <w:rFonts w:ascii="Times New Roman" w:hAnsi="Times New Roman" w:cs="Times New Roman"/>
          <w:sz w:val="28"/>
          <w:szCs w:val="28"/>
        </w:rPr>
      </w:pPr>
      <w:r>
        <w:rPr>
          <w:sz w:val="28"/>
          <w:szCs w:val="28"/>
        </w:rPr>
        <w:t xml:space="preserve">        </w:t>
      </w:r>
      <w:r w:rsidRPr="00745281">
        <w:rPr>
          <w:rFonts w:ascii="Times New Roman" w:hAnsi="Times New Roman" w:cs="Times New Roman"/>
          <w:sz w:val="28"/>
          <w:szCs w:val="28"/>
        </w:rPr>
        <w:t xml:space="preserve">19) предоставление сотруднику, замещающему должность участкового уполномоченного полиции, и членам его семьи жилого помещения на период замещения </w:t>
      </w:r>
      <w:r>
        <w:rPr>
          <w:rFonts w:ascii="Times New Roman" w:hAnsi="Times New Roman" w:cs="Times New Roman"/>
          <w:sz w:val="28"/>
          <w:szCs w:val="28"/>
        </w:rPr>
        <w:t>сотрудником указанной должности</w:t>
      </w:r>
      <w:r w:rsidRPr="00745281">
        <w:rPr>
          <w:rFonts w:ascii="Times New Roman" w:hAnsi="Times New Roman" w:cs="Times New Roman"/>
          <w:sz w:val="28"/>
          <w:szCs w:val="28"/>
        </w:rPr>
        <w:t>;</w:t>
      </w:r>
    </w:p>
    <w:p w:rsidR="00745281" w:rsidRPr="0003440C" w:rsidRDefault="00745281" w:rsidP="00745281">
      <w:pPr>
        <w:jc w:val="both"/>
        <w:rPr>
          <w:rFonts w:ascii="Times New Roman" w:hAnsi="Times New Roman" w:cs="Times New Roman"/>
          <w:sz w:val="28"/>
          <w:szCs w:val="28"/>
        </w:rPr>
      </w:pPr>
      <w:r>
        <w:rPr>
          <w:rFonts w:ascii="Times New Roman" w:hAnsi="Times New Roman" w:cs="Times New Roman"/>
          <w:sz w:val="28"/>
          <w:szCs w:val="28"/>
        </w:rPr>
        <w:t xml:space="preserve">       </w:t>
      </w:r>
      <w:r w:rsidRPr="00745281">
        <w:rPr>
          <w:rFonts w:ascii="Times New Roman" w:hAnsi="Times New Roman" w:cs="Times New Roman"/>
          <w:sz w:val="28"/>
          <w:szCs w:val="28"/>
        </w:rPr>
        <w:t>20)</w:t>
      </w:r>
      <w:r w:rsidRPr="00745281">
        <w:rPr>
          <w:rFonts w:ascii="Times New Roman" w:hAnsi="Times New Roman" w:cs="Times New Roman"/>
          <w:b/>
          <w:sz w:val="28"/>
          <w:szCs w:val="28"/>
        </w:rPr>
        <w:t xml:space="preserve"> </w:t>
      </w:r>
      <w:r w:rsidRPr="00745281">
        <w:rPr>
          <w:rFonts w:ascii="Times New Roman" w:hAnsi="Times New Roman" w:cs="Times New Roman"/>
          <w:sz w:val="28"/>
          <w:szCs w:val="28"/>
        </w:rPr>
        <w:t>осуществление мероприятий по оказанию помощи лицам, находящимся в состоянии алкогольного, наркотического ил</w:t>
      </w:r>
      <w:r>
        <w:rPr>
          <w:rFonts w:ascii="Times New Roman" w:hAnsi="Times New Roman" w:cs="Times New Roman"/>
          <w:sz w:val="28"/>
          <w:szCs w:val="28"/>
        </w:rPr>
        <w:t>и иного токсического опьянения.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Органы местного самоуправления сельсовета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w:t>
      </w:r>
      <w:r w:rsidRPr="005B735E">
        <w:rPr>
          <w:rFonts w:ascii="Times New Roman" w:hAnsi="Times New Roman" w:cs="Times New Roman"/>
          <w:sz w:val="28"/>
          <w:szCs w:val="28"/>
        </w:rPr>
        <w:lastRenderedPageBreak/>
        <w:t>других муниципальных образований, органов государственной власти  и не исключенные из их компетенции федеральными законами и законами Красноярского края,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8.2. Осуществление органами местного самоуправления сельсовета отдельных государственных полномочий</w:t>
      </w:r>
    </w:p>
    <w:p w:rsidR="005B735E" w:rsidRPr="005B735E" w:rsidRDefault="005B735E" w:rsidP="005B735E">
      <w:pPr>
        <w:ind w:right="-1"/>
        <w:jc w:val="both"/>
        <w:rPr>
          <w:rFonts w:ascii="Times New Roman" w:hAnsi="Times New Roman" w:cs="Times New Roman"/>
          <w:b/>
          <w:sz w:val="28"/>
          <w:szCs w:val="28"/>
        </w:rPr>
      </w:pP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b/>
          <w:sz w:val="28"/>
          <w:szCs w:val="28"/>
        </w:rPr>
        <w:t xml:space="preserve">          </w:t>
      </w:r>
      <w:r w:rsidRPr="005B735E">
        <w:rPr>
          <w:rFonts w:ascii="Times New Roman" w:hAnsi="Times New Roman" w:cs="Times New Roman"/>
          <w:sz w:val="28"/>
          <w:szCs w:val="28"/>
        </w:rPr>
        <w:t xml:space="preserve">1. Наделение органов местного самоуправления сельсовета отдельными государственными полномочиями Российской Федерации осуществляется федеральными законами и законами Красноярского края, отдельными государственными полномочиями  Красноярского края  – законами Красноярского края.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Финансовое обеспечение отдельных государственных полномочий, переданных органам местного самоуправления сельсовета, осуществляется за счет предоставляемых местному бюджету субвенций из соответствующих бюджетов.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утратил силу в соответствии с решением Совета депутатов от 23.06.2010 г. № 5-22 р</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Органы местного самоуправления сельсовета участвуют в осуществлении государственных полномочий, не переданных им в соответствии со ст. 19 Федерального закона «Об общих принципах организации местного самоуправления в Российской Федерации», в случае принятия Советом депутатов решения о реализации права на участие в осуществлении указанных полномочий</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9. Органы местного самоуправления, обладающие правами юридического лица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Администрация сельсовета, сельский Совет депутатов обладают правами юридического лица. По решению Совета депутатов  правами юридического лица могут наделяться органы администрации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Совет депутатов и администрация сельсовета как юридические лица действуют на основании общих для организаций данного вида положений </w:t>
      </w:r>
      <w:r w:rsidRPr="005B735E">
        <w:rPr>
          <w:rFonts w:ascii="Times New Roman" w:hAnsi="Times New Roman" w:cs="Times New Roman"/>
          <w:sz w:val="28"/>
          <w:szCs w:val="28"/>
        </w:rPr>
        <w:lastRenderedPageBreak/>
        <w:t>Федерального закона от 06.10.2003 №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10. Муниципальные правовые акты</w:t>
      </w:r>
    </w:p>
    <w:p w:rsidR="005B735E" w:rsidRPr="005B735E" w:rsidRDefault="005B735E" w:rsidP="005B735E">
      <w:pPr>
        <w:ind w:right="-1" w:firstLine="709"/>
        <w:jc w:val="both"/>
        <w:rPr>
          <w:rFonts w:ascii="Times New Roman" w:hAnsi="Times New Roman" w:cs="Times New Roman"/>
          <w:b/>
          <w:sz w:val="28"/>
          <w:szCs w:val="28"/>
        </w:rPr>
      </w:pP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По вопросам местного значения населением сельсовета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В систему муниципальных правовых актов сельсовета входят:</w:t>
      </w:r>
    </w:p>
    <w:p w:rsidR="005B735E" w:rsidRPr="005B735E" w:rsidRDefault="005B735E" w:rsidP="005B735E">
      <w:pPr>
        <w:numPr>
          <w:ilvl w:val="1"/>
          <w:numId w:val="10"/>
        </w:numPr>
        <w:tabs>
          <w:tab w:val="left" w:pos="1789"/>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Устав муниципального образования, правовые акты, принятые на местном референдуме (сходе граждан);</w:t>
      </w:r>
    </w:p>
    <w:p w:rsidR="005B735E" w:rsidRPr="005B735E" w:rsidRDefault="005B735E" w:rsidP="005B735E">
      <w:pPr>
        <w:numPr>
          <w:ilvl w:val="1"/>
          <w:numId w:val="10"/>
        </w:numPr>
        <w:tabs>
          <w:tab w:val="left" w:pos="1789"/>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правовые акты сельского Совета депутатов;</w:t>
      </w:r>
    </w:p>
    <w:p w:rsidR="005B735E" w:rsidRPr="005B735E" w:rsidRDefault="005B735E" w:rsidP="005B735E">
      <w:pPr>
        <w:numPr>
          <w:ilvl w:val="1"/>
          <w:numId w:val="10"/>
        </w:numPr>
        <w:tabs>
          <w:tab w:val="left" w:pos="1789"/>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правовые акты Главы сельсовета;</w:t>
      </w:r>
    </w:p>
    <w:p w:rsidR="005B735E" w:rsidRPr="005B735E" w:rsidRDefault="005B735E" w:rsidP="005B735E">
      <w:pPr>
        <w:numPr>
          <w:ilvl w:val="1"/>
          <w:numId w:val="10"/>
        </w:numPr>
        <w:tabs>
          <w:tab w:val="clear" w:pos="1789"/>
          <w:tab w:val="left" w:pos="1800"/>
        </w:tabs>
        <w:suppressAutoHyphens/>
        <w:spacing w:after="0" w:line="240" w:lineRule="auto"/>
        <w:ind w:left="1800" w:right="-1"/>
        <w:jc w:val="both"/>
        <w:rPr>
          <w:rFonts w:ascii="Times New Roman" w:hAnsi="Times New Roman" w:cs="Times New Roman"/>
          <w:sz w:val="28"/>
          <w:szCs w:val="28"/>
        </w:rPr>
      </w:pPr>
      <w:r w:rsidRPr="005B735E">
        <w:rPr>
          <w:rFonts w:ascii="Times New Roman" w:hAnsi="Times New Roman" w:cs="Times New Roman"/>
          <w:sz w:val="28"/>
          <w:szCs w:val="28"/>
        </w:rPr>
        <w:t>правовые акты иных органов местного самоуправления и должностных лиц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Муниципальные правовые акты, принятые органами местного самоуправления, подлежат обязательному исполнению на всей территории сельсовета.</w:t>
      </w:r>
    </w:p>
    <w:p w:rsidR="00151C62" w:rsidRDefault="005B735E" w:rsidP="005B735E">
      <w:pPr>
        <w:ind w:right="-1"/>
        <w:jc w:val="both"/>
        <w:rPr>
          <w:rFonts w:ascii="Times New Roman" w:hAnsi="Times New Roman"/>
          <w:bCs/>
          <w:kern w:val="32"/>
          <w:sz w:val="28"/>
          <w:szCs w:val="28"/>
        </w:rPr>
      </w:pPr>
      <w:r w:rsidRPr="005B735E">
        <w:rPr>
          <w:rFonts w:ascii="Times New Roman" w:hAnsi="Times New Roman" w:cs="Times New Roman"/>
          <w:sz w:val="28"/>
          <w:szCs w:val="28"/>
        </w:rPr>
        <w:t xml:space="preserve">          5. </w:t>
      </w:r>
      <w:r w:rsidR="00151C62">
        <w:rPr>
          <w:rFonts w:ascii="Times New Roman" w:hAnsi="Times New Roman"/>
          <w:bCs/>
          <w:kern w:val="32"/>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заключенные между органами местного самоуправления, вступают в силу после их официального опубликования.</w:t>
      </w:r>
    </w:p>
    <w:p w:rsidR="00EE2BF9" w:rsidRDefault="00EE2BF9" w:rsidP="005B735E">
      <w:pPr>
        <w:ind w:right="-1"/>
        <w:jc w:val="both"/>
        <w:rPr>
          <w:rFonts w:ascii="Times New Roman" w:hAnsi="Times New Roman"/>
          <w:bCs/>
          <w:kern w:val="32"/>
          <w:sz w:val="28"/>
          <w:szCs w:val="28"/>
        </w:rPr>
      </w:pPr>
      <w:r>
        <w:rPr>
          <w:rFonts w:ascii="Times New Roman" w:hAnsi="Times New Roman"/>
          <w:bCs/>
          <w:kern w:val="32"/>
          <w:sz w:val="28"/>
          <w:szCs w:val="28"/>
        </w:rPr>
        <w:t xml:space="preserve">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«Новогородские ведомости»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6.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администрацией сельсовета в порядке, установленном муниципальным нормативным правовым актом в соответствии с законом Красноярского края.</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10.1 Нормотворческая инициатива органов прокуратуры</w:t>
      </w:r>
    </w:p>
    <w:p w:rsidR="005B735E" w:rsidRPr="005B735E" w:rsidRDefault="005B735E" w:rsidP="005B735E">
      <w:pPr>
        <w:ind w:right="-1"/>
        <w:jc w:val="both"/>
        <w:rPr>
          <w:rFonts w:ascii="Times New Roman" w:hAnsi="Times New Roman" w:cs="Times New Roman"/>
          <w:b/>
          <w:sz w:val="28"/>
          <w:szCs w:val="28"/>
        </w:rPr>
      </w:pP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Прокуратура обладает правом вносить в органы местного самоуправления Новогородского сельсовета проекты нормативных правовых актов для приведения муниципального нормотворчества в соответствие с действующим законодательством.</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Глава 2. Территория сельсовета</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11. Территория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Местное самоуправление осуществляется на всей территории сельсовета в пределах границ, установленных законом Красноярского края от 28.01.2005 г. № 13-2898 «Об установлении границ и наделении соответствующим статусом муниципального образования Иланский район и находящихся в его границах иных муниципальных образований»</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В состав территории сельсовета входят земли населенных пунктов с.Новогородка, д.Новогеоргиевка, д.Краснинка, д.Тарака, а также иные земли в границах сельсовета, независимо от форм собственности и целевого назначения.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3. Территория сельсовета входит в состав Иланского района Красноярского края</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12. Состав и использование земель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Земельный фонд сельсовета состоит из земель населенных пунктов, входящих в состав сельсовета и иных земель, переданных или приобретенных в собственность сельсовета в установленном законодательством порядке.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2.Состав и назначение земель на территории сельсовета определяется в земельном кадастре, а также в планах планировки и застройки населенных пунктов на территории сельсовета.</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Глава 3. Глава сельсовета</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w:t>
      </w: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13. Глава сельсовета</w:t>
      </w:r>
    </w:p>
    <w:p w:rsid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Глава сельсовета —   высшее</w:t>
      </w:r>
      <w:r w:rsidR="00DB1337">
        <w:rPr>
          <w:rFonts w:ascii="Times New Roman" w:hAnsi="Times New Roman" w:cs="Times New Roman"/>
          <w:sz w:val="28"/>
          <w:szCs w:val="28"/>
        </w:rPr>
        <w:t xml:space="preserve"> выборное </w:t>
      </w:r>
      <w:r w:rsidRPr="005B735E">
        <w:rPr>
          <w:rFonts w:ascii="Times New Roman" w:hAnsi="Times New Roman" w:cs="Times New Roman"/>
          <w:sz w:val="28"/>
          <w:szCs w:val="28"/>
        </w:rPr>
        <w:t xml:space="preserve"> должностное лицо сельсовета, наделенное согласно Уставу собственной компетенцией по решению вопросов местного значения, возглавляющее деятельность по осуществлению местного самоуправления на территории сельсовета.</w:t>
      </w:r>
    </w:p>
    <w:p w:rsidR="00DB1337" w:rsidRPr="003505F1" w:rsidRDefault="00DB1337" w:rsidP="005B735E">
      <w:pPr>
        <w:ind w:right="-1" w:firstLine="709"/>
        <w:jc w:val="both"/>
        <w:rPr>
          <w:rFonts w:ascii="Times New Roman" w:hAnsi="Times New Roman" w:cs="Times New Roman"/>
          <w:sz w:val="28"/>
          <w:szCs w:val="28"/>
        </w:rPr>
      </w:pPr>
      <w:r>
        <w:rPr>
          <w:rFonts w:ascii="Times New Roman" w:hAnsi="Times New Roman" w:cs="Times New Roman"/>
          <w:sz w:val="28"/>
          <w:szCs w:val="28"/>
        </w:rPr>
        <w:t>1.1.</w:t>
      </w:r>
      <w:r w:rsidRPr="00DB1337">
        <w:rPr>
          <w:color w:val="000000"/>
          <w:sz w:val="28"/>
          <w:szCs w:val="28"/>
        </w:rPr>
        <w:t xml:space="preserve"> </w:t>
      </w:r>
      <w:r w:rsidRPr="003505F1">
        <w:rPr>
          <w:rFonts w:ascii="Times New Roman" w:hAnsi="Times New Roman" w:cs="Times New Roman"/>
          <w:color w:val="000000"/>
          <w:sz w:val="28"/>
          <w:szCs w:val="28"/>
        </w:rPr>
        <w:t>Глава сельсовета осуществляет свои полномочия на постоянной основе.</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Глава сельсовета действует в пределах полномочий, определенных законодательством, настоящим Уставом и решениями сельского Совета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Глава сельсовета представляет сельсовет в отношениях с Российской Федерацией, ее субъектами, государственными органами, другими муниципальными образованиями, юридическими и физическими лицами, от имени сельсовета приобретает и осуществляет имущественные и иные права и обязанности, действует от имени сельсовета без доверенности.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 Глава сельсовета избирается сельским Советом  депутатов из числа кандидатов, представленных конкурсной комиссией по результатам конкурса, и возглавляет администрацию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 5. Порядок проведения конкурса по отбору кандидатур на должность Главы сельсовета устанавливается решением Новогородского сельского Совета депутатов.</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Кандидатом на должность Главы сельсовета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Одно и тоже лицо не может занимать должность Главы сельсовета более трех сроков подряд.</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6. На Гл</w:t>
      </w:r>
      <w:r w:rsidR="003505F1">
        <w:rPr>
          <w:rFonts w:ascii="Times New Roman" w:hAnsi="Times New Roman" w:cs="Times New Roman"/>
          <w:sz w:val="28"/>
          <w:szCs w:val="28"/>
        </w:rPr>
        <w:t>аву сельсовета распространяются</w:t>
      </w:r>
      <w:r w:rsidRPr="005B735E">
        <w:rPr>
          <w:rFonts w:ascii="Times New Roman" w:hAnsi="Times New Roman" w:cs="Times New Roman"/>
          <w:sz w:val="28"/>
          <w:szCs w:val="28"/>
        </w:rPr>
        <w:t>, а также социальные гарантии, предусмотренные законодательством.</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7. Глава сельсовета подконтролен и подотчетен населению и сельскому Совету депутатов.</w:t>
      </w:r>
    </w:p>
    <w:p w:rsidR="00820441" w:rsidRDefault="005B735E" w:rsidP="005B735E">
      <w:pPr>
        <w:ind w:right="-1" w:firstLine="709"/>
        <w:jc w:val="both"/>
        <w:rPr>
          <w:rFonts w:ascii="Times New Roman" w:hAnsi="Times New Roman" w:cs="Times New Roman"/>
          <w:color w:val="000000"/>
          <w:sz w:val="28"/>
          <w:szCs w:val="28"/>
        </w:rPr>
      </w:pPr>
      <w:r w:rsidRPr="005B735E">
        <w:rPr>
          <w:rFonts w:ascii="Times New Roman" w:hAnsi="Times New Roman" w:cs="Times New Roman"/>
          <w:sz w:val="28"/>
          <w:szCs w:val="28"/>
        </w:rPr>
        <w:t>8.</w:t>
      </w:r>
      <w:r w:rsidR="00820441" w:rsidRPr="00820441">
        <w:rPr>
          <w:rFonts w:ascii="Times New Roman" w:hAnsi="Times New Roman" w:cs="Times New Roman"/>
          <w:color w:val="000000"/>
          <w:sz w:val="28"/>
          <w:szCs w:val="28"/>
        </w:rPr>
        <w:t xml:space="preserve"> </w:t>
      </w:r>
      <w:r w:rsidR="00820441" w:rsidRPr="003505F1">
        <w:rPr>
          <w:rFonts w:ascii="Times New Roman" w:hAnsi="Times New Roman" w:cs="Times New Roman"/>
          <w:color w:val="000000"/>
          <w:sz w:val="28"/>
          <w:szCs w:val="28"/>
        </w:rPr>
        <w:t>Глава сельсовета должен соблюдать ограничения и запреты и исполнять обязанности, которые установлены Федеральным законом от 25 декабря 2008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Российской Федерации, владеть и (или) пользоваться иностранными финансовыми документами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 9. Глава сельсовета не вправе:</w:t>
      </w:r>
    </w:p>
    <w:p w:rsidR="003A1B04" w:rsidRPr="003A1B04" w:rsidRDefault="005B735E" w:rsidP="005B735E">
      <w:pPr>
        <w:autoSpaceDE w:val="0"/>
        <w:autoSpaceDN w:val="0"/>
        <w:adjustRightInd w:val="0"/>
        <w:jc w:val="both"/>
        <w:rPr>
          <w:rFonts w:ascii="Times New Roman" w:hAnsi="Times New Roman" w:cs="Times New Roman"/>
          <w:sz w:val="28"/>
          <w:szCs w:val="28"/>
        </w:rPr>
      </w:pPr>
      <w:r w:rsidRPr="005B735E">
        <w:rPr>
          <w:rFonts w:ascii="Times New Roman" w:hAnsi="Times New Roman" w:cs="Times New Roman"/>
          <w:sz w:val="28"/>
          <w:szCs w:val="28"/>
        </w:rPr>
        <w:t xml:space="preserve">          1) </w:t>
      </w:r>
      <w:r w:rsidR="003A1B04" w:rsidRPr="003A1B04">
        <w:rPr>
          <w:rFonts w:ascii="Times New Roman" w:hAnsi="Times New Roman" w:cs="Times New Roman"/>
          <w:sz w:val="28"/>
          <w:szCs w:val="28"/>
        </w:rPr>
        <w:t xml:space="preserve">заниматься предпринимательской деятельностью лично или через доверенных лиц; </w:t>
      </w:r>
      <w:bookmarkStart w:id="0" w:name="dst899"/>
      <w:bookmarkEnd w:id="0"/>
      <w:r w:rsidR="003A1B04" w:rsidRPr="003A1B04">
        <w:rPr>
          <w:rFonts w:ascii="Times New Roman" w:hAnsi="Times New Roman" w:cs="Times New Roman"/>
          <w:sz w:val="28"/>
          <w:szCs w:val="28"/>
        </w:rPr>
        <w:t>участвовать в управлении коммерческой или некоммерческой организацией, за исключением случаев, установленных ч.7 ст.40 Федерального закона от 06.10.2003 № 131-ФЗ «Об общих принципах организации местного самоуправления в Российской Федерации</w:t>
      </w:r>
      <w:r w:rsidR="003A1B04">
        <w:rPr>
          <w:rFonts w:ascii="Times New Roman" w:hAnsi="Times New Roman" w:cs="Times New Roman"/>
          <w:sz w:val="28"/>
          <w:szCs w:val="28"/>
        </w:rPr>
        <w:t>;</w:t>
      </w:r>
    </w:p>
    <w:p w:rsidR="005B735E" w:rsidRPr="005B735E" w:rsidRDefault="005B735E" w:rsidP="005B735E">
      <w:pPr>
        <w:autoSpaceDE w:val="0"/>
        <w:autoSpaceDN w:val="0"/>
        <w:adjustRightInd w:val="0"/>
        <w:jc w:val="both"/>
        <w:rPr>
          <w:rFonts w:ascii="Times New Roman" w:hAnsi="Times New Roman" w:cs="Times New Roman"/>
          <w:sz w:val="28"/>
          <w:szCs w:val="28"/>
        </w:rPr>
      </w:pPr>
      <w:r w:rsidRPr="005B735E">
        <w:rPr>
          <w:rFonts w:ascii="Times New Roman" w:hAnsi="Times New Roman" w:cs="Times New Roman"/>
          <w:sz w:val="28"/>
          <w:szCs w:val="28"/>
        </w:rPr>
        <w:t xml:space="preserve">          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B735E" w:rsidRPr="005B735E" w:rsidRDefault="009B5AC7" w:rsidP="009B5AC7">
      <w:pPr>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5B735E" w:rsidRPr="005B735E">
        <w:rPr>
          <w:rFonts w:ascii="Times New Roman" w:hAnsi="Times New Roman" w:cs="Times New Roman"/>
          <w:sz w:val="28"/>
          <w:szCs w:val="28"/>
        </w:rPr>
        <w:t xml:space="preserve"> 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10. Глава сельсовета не может участвовать в качестве защитника или представителя (кроме случае законного представительства) по гражданскому, </w:t>
      </w:r>
      <w:r w:rsidRPr="005B735E">
        <w:rPr>
          <w:rFonts w:ascii="Times New Roman" w:hAnsi="Times New Roman" w:cs="Times New Roman"/>
          <w:sz w:val="28"/>
          <w:szCs w:val="28"/>
        </w:rPr>
        <w:lastRenderedPageBreak/>
        <w:t>административному или уголовному делу либо делу об административном правонарушении.</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14. Срок полномочий Главы сельсовета</w:t>
      </w:r>
    </w:p>
    <w:p w:rsidR="005B735E" w:rsidRPr="005B735E" w:rsidRDefault="005B735E" w:rsidP="005B735E">
      <w:pPr>
        <w:ind w:right="-1" w:firstLine="709"/>
        <w:jc w:val="both"/>
        <w:rPr>
          <w:rFonts w:ascii="Times New Roman" w:hAnsi="Times New Roman" w:cs="Times New Roman"/>
          <w:i/>
          <w:sz w:val="28"/>
          <w:szCs w:val="28"/>
        </w:rPr>
      </w:pPr>
      <w:r w:rsidRPr="005B735E">
        <w:rPr>
          <w:rFonts w:ascii="Times New Roman" w:hAnsi="Times New Roman" w:cs="Times New Roman"/>
          <w:sz w:val="28"/>
          <w:szCs w:val="28"/>
        </w:rPr>
        <w:t>1. Срок полномочий Главы сельсовета –  5 лет</w:t>
      </w:r>
      <w:r w:rsidRPr="005B735E">
        <w:rPr>
          <w:rFonts w:ascii="Times New Roman" w:hAnsi="Times New Roman" w:cs="Times New Roman"/>
          <w:i/>
          <w:sz w:val="28"/>
          <w:szCs w:val="28"/>
        </w:rPr>
        <w:t>.</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Полномочия Главы сельсовета начинаются со</w:t>
      </w:r>
      <w:r w:rsidR="00EE2BF9">
        <w:rPr>
          <w:rFonts w:ascii="Times New Roman" w:hAnsi="Times New Roman" w:cs="Times New Roman"/>
          <w:sz w:val="28"/>
          <w:szCs w:val="28"/>
        </w:rPr>
        <w:t xml:space="preserve"> дня вступления его в должность и прекращаются в день вступления в должность вновь избранного Главы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3.  утратил силу в соответствии с решением Совета депутатов от 27.04.2015 г. № 58-201 р</w:t>
      </w:r>
    </w:p>
    <w:p w:rsidR="005B735E" w:rsidRPr="005B735E" w:rsidRDefault="005B735E" w:rsidP="005B735E">
      <w:pPr>
        <w:ind w:right="-1" w:firstLine="709"/>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15.</w:t>
      </w:r>
      <w:r w:rsidR="008252E6">
        <w:rPr>
          <w:rFonts w:ascii="Times New Roman" w:hAnsi="Times New Roman" w:cs="Times New Roman"/>
          <w:b/>
          <w:sz w:val="28"/>
          <w:szCs w:val="28"/>
        </w:rPr>
        <w:t xml:space="preserve"> Досрочное </w:t>
      </w:r>
      <w:r w:rsidRPr="005B735E">
        <w:rPr>
          <w:rFonts w:ascii="Times New Roman" w:hAnsi="Times New Roman" w:cs="Times New Roman"/>
          <w:b/>
          <w:sz w:val="28"/>
          <w:szCs w:val="28"/>
        </w:rPr>
        <w:t xml:space="preserve"> </w:t>
      </w:r>
      <w:r w:rsidR="008252E6">
        <w:rPr>
          <w:rFonts w:ascii="Times New Roman" w:hAnsi="Times New Roman" w:cs="Times New Roman"/>
          <w:b/>
          <w:sz w:val="28"/>
          <w:szCs w:val="28"/>
        </w:rPr>
        <w:t>п</w:t>
      </w:r>
      <w:r w:rsidRPr="005B735E">
        <w:rPr>
          <w:rFonts w:ascii="Times New Roman" w:hAnsi="Times New Roman" w:cs="Times New Roman"/>
          <w:b/>
          <w:sz w:val="28"/>
          <w:szCs w:val="28"/>
        </w:rPr>
        <w:t>рекращение полномочий Главы сельсовета</w:t>
      </w:r>
    </w:p>
    <w:p w:rsidR="004748FA" w:rsidRPr="004748FA" w:rsidRDefault="008252E6" w:rsidP="008252E6">
      <w:pPr>
        <w:pStyle w:val="23"/>
        <w:spacing w:after="0" w:line="240" w:lineRule="auto"/>
        <w:ind w:right="-1"/>
        <w:jc w:val="both"/>
        <w:rPr>
          <w:rFonts w:ascii="Times New Roman" w:hAnsi="Times New Roman" w:cs="Times New Roman"/>
          <w:sz w:val="28"/>
          <w:szCs w:val="28"/>
        </w:rPr>
      </w:pPr>
      <w:r>
        <w:rPr>
          <w:rFonts w:ascii="Times New Roman" w:hAnsi="Times New Roman" w:cs="Times New Roman"/>
          <w:b/>
          <w:sz w:val="28"/>
          <w:szCs w:val="28"/>
        </w:rPr>
        <w:t xml:space="preserve">        </w:t>
      </w:r>
      <w:r w:rsidR="004748FA" w:rsidRPr="004748FA">
        <w:rPr>
          <w:rFonts w:ascii="Times New Roman" w:hAnsi="Times New Roman" w:cs="Times New Roman"/>
          <w:sz w:val="28"/>
          <w:szCs w:val="28"/>
        </w:rPr>
        <w:t>1. Полномочия главы сельсовета прекращаются досрочно в случаях:</w:t>
      </w:r>
    </w:p>
    <w:p w:rsidR="004748FA" w:rsidRPr="004748FA" w:rsidRDefault="004748FA" w:rsidP="004748FA">
      <w:pPr>
        <w:pStyle w:val="23"/>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1) смерти;</w:t>
      </w:r>
    </w:p>
    <w:p w:rsidR="004748FA" w:rsidRPr="004748FA" w:rsidRDefault="004748FA" w:rsidP="004748FA">
      <w:pPr>
        <w:pStyle w:val="23"/>
        <w:tabs>
          <w:tab w:val="left" w:pos="0"/>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2) отставки по собственному желанию;</w:t>
      </w:r>
    </w:p>
    <w:p w:rsidR="004748FA" w:rsidRPr="004748FA" w:rsidRDefault="004748FA" w:rsidP="004748FA">
      <w:pPr>
        <w:pStyle w:val="23"/>
        <w:tabs>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3) 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p w:rsidR="004748FA" w:rsidRPr="004748FA" w:rsidRDefault="004748FA" w:rsidP="004748FA">
      <w:pPr>
        <w:pStyle w:val="23"/>
        <w:tabs>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4) признания судом недееспособным или ограниченно дееспособным;</w:t>
      </w:r>
    </w:p>
    <w:p w:rsidR="004748FA" w:rsidRPr="004748FA" w:rsidRDefault="004748FA" w:rsidP="004748FA">
      <w:pPr>
        <w:pStyle w:val="23"/>
        <w:tabs>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5) признания судом безвестно отсутствующим или объявления умершим;</w:t>
      </w:r>
    </w:p>
    <w:p w:rsidR="004748FA" w:rsidRPr="004748FA" w:rsidRDefault="004748FA" w:rsidP="004748FA">
      <w:pPr>
        <w:pStyle w:val="23"/>
        <w:tabs>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6) вступления в отношении него в законную силу обвинительного приговора суда;</w:t>
      </w:r>
    </w:p>
    <w:p w:rsidR="004748FA" w:rsidRPr="004748FA" w:rsidRDefault="004748FA" w:rsidP="004748FA">
      <w:pPr>
        <w:pStyle w:val="23"/>
        <w:tabs>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7) выезда за пределы Российской Федерации на постоянное место жительства;</w:t>
      </w:r>
    </w:p>
    <w:p w:rsidR="00853980" w:rsidRDefault="004748FA" w:rsidP="004748FA">
      <w:pPr>
        <w:pStyle w:val="23"/>
        <w:tabs>
          <w:tab w:val="left" w:pos="1200"/>
        </w:tabs>
        <w:spacing w:after="0" w:line="240" w:lineRule="auto"/>
        <w:ind w:right="-1" w:firstLine="567"/>
        <w:jc w:val="both"/>
        <w:rPr>
          <w:sz w:val="28"/>
          <w:szCs w:val="28"/>
        </w:rPr>
      </w:pPr>
      <w:r w:rsidRPr="004748FA">
        <w:rPr>
          <w:rFonts w:ascii="Times New Roman" w:hAnsi="Times New Roman" w:cs="Times New Roman"/>
          <w:sz w:val="28"/>
          <w:szCs w:val="28"/>
        </w:rPr>
        <w:t xml:space="preserve">8) </w:t>
      </w:r>
      <w:r w:rsidR="00853980" w:rsidRPr="00853980">
        <w:rPr>
          <w:rFonts w:ascii="Times New Roman" w:hAnsi="Times New Roman" w:cs="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853980">
        <w:rPr>
          <w:sz w:val="28"/>
          <w:szCs w:val="28"/>
        </w:rPr>
        <w:t xml:space="preserve"> </w:t>
      </w:r>
    </w:p>
    <w:p w:rsidR="004748FA" w:rsidRPr="004748FA" w:rsidRDefault="00853980" w:rsidP="004748FA">
      <w:pPr>
        <w:pStyle w:val="23"/>
        <w:tabs>
          <w:tab w:val="left" w:pos="1200"/>
        </w:tabs>
        <w:spacing w:after="0" w:line="240" w:lineRule="auto"/>
        <w:ind w:right="-1" w:firstLine="567"/>
        <w:jc w:val="both"/>
        <w:rPr>
          <w:rFonts w:ascii="Times New Roman" w:hAnsi="Times New Roman" w:cs="Times New Roman"/>
          <w:sz w:val="28"/>
          <w:szCs w:val="28"/>
        </w:rPr>
      </w:pPr>
      <w:r>
        <w:rPr>
          <w:sz w:val="28"/>
          <w:szCs w:val="28"/>
        </w:rPr>
        <w:t xml:space="preserve"> </w:t>
      </w:r>
      <w:r w:rsidR="004748FA" w:rsidRPr="004748FA">
        <w:rPr>
          <w:rFonts w:ascii="Times New Roman" w:hAnsi="Times New Roman" w:cs="Times New Roman"/>
          <w:sz w:val="28"/>
          <w:szCs w:val="28"/>
        </w:rPr>
        <w:t xml:space="preserve">9) </w:t>
      </w:r>
      <w:r w:rsidR="006620E0" w:rsidRPr="005B735E">
        <w:rPr>
          <w:rFonts w:ascii="Times New Roman" w:hAnsi="Times New Roman" w:cs="Times New Roman"/>
          <w:sz w:val="28"/>
          <w:szCs w:val="28"/>
        </w:rPr>
        <w:t>исключен в соответствии с решением Совета депутатов от</w:t>
      </w:r>
      <w:r w:rsidR="006620E0">
        <w:rPr>
          <w:rFonts w:ascii="Times New Roman" w:hAnsi="Times New Roman" w:cs="Times New Roman"/>
          <w:sz w:val="28"/>
          <w:szCs w:val="28"/>
        </w:rPr>
        <w:t xml:space="preserve"> 22.05.2023 № 21-122 р</w:t>
      </w:r>
      <w:r w:rsidR="004748FA" w:rsidRPr="004748FA">
        <w:rPr>
          <w:rFonts w:ascii="Times New Roman" w:hAnsi="Times New Roman" w:cs="Times New Roman"/>
          <w:sz w:val="28"/>
          <w:szCs w:val="28"/>
        </w:rPr>
        <w:t>;</w:t>
      </w:r>
    </w:p>
    <w:p w:rsidR="004748FA" w:rsidRPr="004748FA" w:rsidRDefault="004748FA" w:rsidP="004748FA">
      <w:pPr>
        <w:pStyle w:val="23"/>
        <w:tabs>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10) установленной в судебном порядке стойкой неспособности по состоянию здоровья осуществлять полномочия Главы сельсовета;</w:t>
      </w:r>
    </w:p>
    <w:p w:rsidR="004748FA" w:rsidRPr="004748FA" w:rsidRDefault="004748FA" w:rsidP="004748FA">
      <w:pPr>
        <w:pStyle w:val="23"/>
        <w:tabs>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lastRenderedPageBreak/>
        <w:t>11) преобразования сельсовета,  осуществляемого   в соответствии с частями 3,</w:t>
      </w:r>
      <w:r w:rsidR="0003440C">
        <w:rPr>
          <w:rFonts w:ascii="Times New Roman" w:hAnsi="Times New Roman" w:cs="Times New Roman"/>
          <w:sz w:val="28"/>
          <w:szCs w:val="28"/>
        </w:rPr>
        <w:t xml:space="preserve"> 3.1-1,5,7.2</w:t>
      </w:r>
      <w:r w:rsidRPr="004748FA">
        <w:rPr>
          <w:rFonts w:ascii="Times New Roman" w:hAnsi="Times New Roman" w:cs="Times New Roman"/>
          <w:sz w:val="28"/>
          <w:szCs w:val="28"/>
        </w:rPr>
        <w:t xml:space="preserve"> статьи 13 Федерального закона от 06.10.2003 № 131-ФЗ «Об общих принципах организации местного самоуправления в Российской Федерации», а также в случае упразднения сельсовета; </w:t>
      </w:r>
    </w:p>
    <w:p w:rsidR="004748FA" w:rsidRPr="004748FA" w:rsidRDefault="004748FA" w:rsidP="004748FA">
      <w:pPr>
        <w:pStyle w:val="23"/>
        <w:tabs>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12) утраты сельсоветом статуса сельсовета в связи с его объединением с другим муниципальным образованием;</w:t>
      </w:r>
    </w:p>
    <w:p w:rsidR="004748FA" w:rsidRPr="004748FA" w:rsidRDefault="004748FA" w:rsidP="004748FA">
      <w:pPr>
        <w:pStyle w:val="23"/>
        <w:tabs>
          <w:tab w:val="left" w:pos="1200"/>
        </w:tabs>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13) увеличения численности избирателей  сельсовета более чем на 25 процентов,  произошедшего  вследствие  изменения   границ поселения;</w:t>
      </w:r>
    </w:p>
    <w:p w:rsidR="004748FA" w:rsidRPr="004748FA" w:rsidRDefault="004748FA" w:rsidP="004748FA">
      <w:pPr>
        <w:pStyle w:val="HTML3"/>
        <w:ind w:firstLine="567"/>
        <w:jc w:val="both"/>
        <w:rPr>
          <w:rFonts w:ascii="Times New Roman" w:hAnsi="Times New Roman" w:cs="Times New Roman"/>
          <w:sz w:val="28"/>
          <w:szCs w:val="28"/>
        </w:rPr>
      </w:pPr>
      <w:r w:rsidRPr="004748FA">
        <w:rPr>
          <w:rFonts w:ascii="Times New Roman" w:hAnsi="Times New Roman" w:cs="Times New Roman"/>
          <w:sz w:val="28"/>
          <w:szCs w:val="28"/>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4748FA" w:rsidRPr="004748FA" w:rsidRDefault="004748FA" w:rsidP="004748FA">
      <w:pPr>
        <w:pStyle w:val="HTML3"/>
        <w:ind w:firstLine="567"/>
        <w:jc w:val="both"/>
        <w:rPr>
          <w:rFonts w:ascii="Times New Roman" w:hAnsi="Times New Roman" w:cs="Times New Roman"/>
          <w:sz w:val="28"/>
          <w:szCs w:val="28"/>
        </w:rPr>
      </w:pPr>
      <w:r w:rsidRPr="004748FA">
        <w:rPr>
          <w:rFonts w:ascii="Times New Roman" w:hAnsi="Times New Roman" w:cs="Times New Roman"/>
          <w:sz w:val="28"/>
          <w:szCs w:val="28"/>
        </w:rPr>
        <w:t>1.1. Полномочия Главы сельсовета прекращаются досрочно в случае несоблюдения им ограничений, установленных Федеральным законом от 06.10.2003 года № 131-ФЗ «Об общих принципах организации местного самоуп</w:t>
      </w:r>
      <w:r w:rsidR="003A1B04">
        <w:rPr>
          <w:rFonts w:ascii="Times New Roman" w:hAnsi="Times New Roman" w:cs="Times New Roman"/>
          <w:sz w:val="28"/>
          <w:szCs w:val="28"/>
        </w:rPr>
        <w:t>равления в Российской Федерации</w:t>
      </w:r>
      <w:r w:rsidRPr="004748FA">
        <w:rPr>
          <w:rFonts w:ascii="Times New Roman" w:hAnsi="Times New Roman" w:cs="Times New Roman"/>
          <w:sz w:val="28"/>
          <w:szCs w:val="28"/>
        </w:rPr>
        <w:t>.</w:t>
      </w:r>
    </w:p>
    <w:p w:rsidR="004748FA" w:rsidRPr="004748FA" w:rsidRDefault="004748FA" w:rsidP="004748FA">
      <w:pPr>
        <w:pStyle w:val="HTML3"/>
        <w:ind w:firstLine="567"/>
        <w:jc w:val="both"/>
        <w:rPr>
          <w:rFonts w:ascii="Times New Roman" w:hAnsi="Times New Roman" w:cs="Times New Roman"/>
          <w:sz w:val="28"/>
          <w:szCs w:val="28"/>
        </w:rPr>
      </w:pPr>
      <w:r w:rsidRPr="004748FA">
        <w:rPr>
          <w:rFonts w:ascii="Times New Roman" w:hAnsi="Times New Roman" w:cs="Times New Roman"/>
          <w:sz w:val="28"/>
          <w:szCs w:val="28"/>
        </w:rPr>
        <w:t>1.2. Полномочия Главы сельсовета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3A1B04">
        <w:rPr>
          <w:rFonts w:ascii="Times New Roman" w:hAnsi="Times New Roman" w:cs="Times New Roman"/>
          <w:sz w:val="28"/>
          <w:szCs w:val="28"/>
        </w:rPr>
        <w:t xml:space="preserve">ными финансовыми инструментами,  </w:t>
      </w:r>
      <w:r w:rsidR="003A1B04" w:rsidRPr="003A1B04">
        <w:rPr>
          <w:rFonts w:ascii="Times New Roman" w:hAnsi="Times New Roman" w:cs="Times New Roman"/>
          <w:sz w:val="28"/>
          <w:szCs w:val="28"/>
        </w:rPr>
        <w:t>если иное не предусмотрено Федеральным законом от 06.10.2003 № 131-ФЗ «Об общих принципах организации местного самоуправления в Российской Федерации</w:t>
      </w:r>
      <w:r w:rsidR="003A1B04">
        <w:rPr>
          <w:rFonts w:ascii="Times New Roman" w:hAnsi="Times New Roman" w:cs="Times New Roman"/>
          <w:sz w:val="28"/>
          <w:szCs w:val="28"/>
        </w:rPr>
        <w:t>.</w:t>
      </w:r>
    </w:p>
    <w:p w:rsidR="004748FA" w:rsidRPr="004748FA" w:rsidRDefault="004748FA" w:rsidP="004748FA">
      <w:pPr>
        <w:pStyle w:val="HTML3"/>
        <w:ind w:firstLine="567"/>
        <w:jc w:val="both"/>
        <w:rPr>
          <w:rFonts w:ascii="Times New Roman" w:hAnsi="Times New Roman" w:cs="Times New Roman"/>
          <w:sz w:val="28"/>
          <w:szCs w:val="28"/>
        </w:rPr>
      </w:pPr>
      <w:r w:rsidRPr="004748FA">
        <w:rPr>
          <w:rFonts w:ascii="Times New Roman" w:hAnsi="Times New Roman" w:cs="Times New Roman"/>
          <w:sz w:val="28"/>
          <w:szCs w:val="28"/>
        </w:rPr>
        <w:t>2. В случаях, предусмотренных подпунктами 3-6, 10 пункта 1 настоящей статьи полномочия Главы сельсовета  прекращаются с момента вступления в силу соответствующего решения суда или правового акта Губернатора Красноярского края.</w:t>
      </w:r>
    </w:p>
    <w:p w:rsidR="004748FA" w:rsidRPr="004748FA" w:rsidRDefault="004748FA" w:rsidP="004748FA">
      <w:pPr>
        <w:pStyle w:val="23"/>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3. В случаях, предусмотренных в подпунктах 7, 8 пункта 1 настоящей статьи прекращение полномочий главы фиксируется решением Совета депутатов.</w:t>
      </w:r>
    </w:p>
    <w:p w:rsidR="004748FA" w:rsidRPr="004748FA" w:rsidRDefault="004748FA" w:rsidP="004748FA">
      <w:pPr>
        <w:pStyle w:val="23"/>
        <w:spacing w:after="0" w:line="240" w:lineRule="auto"/>
        <w:ind w:right="-1" w:firstLine="567"/>
        <w:jc w:val="both"/>
        <w:rPr>
          <w:rFonts w:ascii="Times New Roman" w:hAnsi="Times New Roman" w:cs="Times New Roman"/>
          <w:sz w:val="28"/>
          <w:szCs w:val="28"/>
        </w:rPr>
      </w:pPr>
      <w:r w:rsidRPr="004748FA">
        <w:rPr>
          <w:rFonts w:ascii="Times New Roman" w:hAnsi="Times New Roman" w:cs="Times New Roman"/>
          <w:sz w:val="28"/>
          <w:szCs w:val="28"/>
        </w:rPr>
        <w:t>4. В случае отзыва Главы сельсовета избирателями полномочия Главы сельсовета прекращаются со дня официального опубликования результатов голосования об отзыве.</w:t>
      </w:r>
    </w:p>
    <w:p w:rsidR="004748FA" w:rsidRPr="004748FA" w:rsidRDefault="004748FA" w:rsidP="004748FA">
      <w:pPr>
        <w:pStyle w:val="23"/>
        <w:spacing w:after="0" w:line="240" w:lineRule="auto"/>
        <w:ind w:firstLine="567"/>
        <w:jc w:val="both"/>
        <w:rPr>
          <w:rFonts w:ascii="Times New Roman" w:hAnsi="Times New Roman" w:cs="Times New Roman"/>
          <w:sz w:val="28"/>
          <w:szCs w:val="28"/>
        </w:rPr>
      </w:pPr>
      <w:r w:rsidRPr="004748FA">
        <w:rPr>
          <w:rFonts w:ascii="Times New Roman" w:hAnsi="Times New Roman" w:cs="Times New Roman"/>
          <w:sz w:val="28"/>
          <w:szCs w:val="28"/>
        </w:rPr>
        <w:t xml:space="preserve">5. Заявление об отставке направляется Главой сельсовета в Совет депутатов сельсовета. В случае принятия Советом отставки Главы сельсовета, полномочия Главы сельсовета прекращаются с даты, определенной решением Совета депутатов сельсовета. При этом заявление Главы сельсовета об отставке должно быть рассмотрено Советом депутатов в течение месяца со дня его подачи, а период от даты рассмотрения Советом заявления Главы сельсовета об отставке до даты прекращения полномочий </w:t>
      </w:r>
      <w:r w:rsidRPr="004748FA">
        <w:rPr>
          <w:rFonts w:ascii="Times New Roman" w:hAnsi="Times New Roman" w:cs="Times New Roman"/>
          <w:sz w:val="28"/>
          <w:szCs w:val="28"/>
        </w:rPr>
        <w:lastRenderedPageBreak/>
        <w:t>Главы сельсовета не может превышать 14 дней. Заявление Главы сельсовета об отставке не может быть отозвано после удовлетворения данного заявления Советом депутатов.</w:t>
      </w:r>
    </w:p>
    <w:p w:rsidR="008F7490" w:rsidRDefault="004748FA" w:rsidP="008F7490">
      <w:pPr>
        <w:pStyle w:val="213"/>
        <w:spacing w:after="0" w:line="240" w:lineRule="auto"/>
        <w:ind w:right="-1"/>
        <w:jc w:val="both"/>
        <w:rPr>
          <w:sz w:val="28"/>
          <w:szCs w:val="28"/>
        </w:rPr>
      </w:pPr>
      <w:r>
        <w:rPr>
          <w:sz w:val="28"/>
          <w:szCs w:val="28"/>
        </w:rPr>
        <w:t xml:space="preserve">          </w:t>
      </w:r>
      <w:r w:rsidRPr="004748FA">
        <w:rPr>
          <w:sz w:val="28"/>
          <w:szCs w:val="28"/>
        </w:rPr>
        <w:t xml:space="preserve">В случае если отставка Главы сельсовета не принята Советом депутатов, Глава сельсовета вправе отозвать заявление об отставке в десятидневный срок со дня рассмотрения вопроса об отставке Советом. В случае если заявление об отставке не будет отозвано Главой сельсовета, полномочия Главы сельсовета прекращаются по истечении 14 дней со дня рассмотрения вопроса об отставке Советом депутатов сельсовета. </w:t>
      </w:r>
    </w:p>
    <w:p w:rsidR="004748FA" w:rsidRDefault="004748FA" w:rsidP="004748FA">
      <w:pPr>
        <w:pStyle w:val="213"/>
        <w:tabs>
          <w:tab w:val="left" w:pos="0"/>
        </w:tabs>
        <w:spacing w:after="0" w:line="240" w:lineRule="auto"/>
        <w:ind w:right="-1"/>
        <w:jc w:val="both"/>
        <w:rPr>
          <w:sz w:val="28"/>
          <w:szCs w:val="28"/>
        </w:rPr>
      </w:pPr>
    </w:p>
    <w:p w:rsidR="004748FA" w:rsidRPr="004748FA" w:rsidRDefault="004748FA" w:rsidP="004748FA">
      <w:pPr>
        <w:pStyle w:val="213"/>
        <w:tabs>
          <w:tab w:val="left" w:pos="0"/>
        </w:tabs>
        <w:spacing w:after="0" w:line="240" w:lineRule="auto"/>
        <w:ind w:right="-1"/>
        <w:jc w:val="both"/>
        <w:rPr>
          <w:sz w:val="28"/>
          <w:szCs w:val="28"/>
        </w:rPr>
      </w:pPr>
    </w:p>
    <w:p w:rsidR="005B735E" w:rsidRPr="005B735E" w:rsidRDefault="005B735E" w:rsidP="005B735E">
      <w:pPr>
        <w:pStyle w:val="ad"/>
        <w:spacing w:before="240"/>
        <w:ind w:firstLine="709"/>
        <w:jc w:val="both"/>
        <w:rPr>
          <w:b/>
          <w:sz w:val="28"/>
          <w:szCs w:val="28"/>
        </w:rPr>
      </w:pPr>
      <w:r w:rsidRPr="005B735E">
        <w:rPr>
          <w:b/>
          <w:sz w:val="28"/>
          <w:szCs w:val="28"/>
        </w:rPr>
        <w:t>Статья 16. Полномочия Главы сельсовета</w:t>
      </w:r>
    </w:p>
    <w:p w:rsidR="003A1B04" w:rsidRDefault="00A73F15" w:rsidP="005B735E">
      <w:pPr>
        <w:ind w:right="-1" w:firstLine="709"/>
        <w:jc w:val="both"/>
        <w:rPr>
          <w:rFonts w:ascii="Times New Roman" w:hAnsi="Times New Roman" w:cs="Times New Roman"/>
          <w:sz w:val="28"/>
          <w:szCs w:val="28"/>
        </w:rPr>
      </w:pPr>
      <w:r>
        <w:rPr>
          <w:rFonts w:ascii="Times New Roman" w:hAnsi="Times New Roman" w:cs="Times New Roman"/>
          <w:sz w:val="28"/>
          <w:szCs w:val="28"/>
        </w:rPr>
        <w:t>Глава сельсовета:</w:t>
      </w:r>
    </w:p>
    <w:p w:rsidR="005B735E" w:rsidRPr="00995C0A" w:rsidRDefault="00995C0A" w:rsidP="00995C0A">
      <w:pPr>
        <w:ind w:right="-1"/>
        <w:jc w:val="both"/>
        <w:rPr>
          <w:rFonts w:ascii="Times New Roman" w:hAnsi="Times New Roman" w:cs="Times New Roman"/>
          <w:sz w:val="28"/>
          <w:szCs w:val="28"/>
        </w:rPr>
      </w:pPr>
      <w:r>
        <w:rPr>
          <w:sz w:val="28"/>
          <w:szCs w:val="28"/>
        </w:rPr>
        <w:t xml:space="preserve">         </w:t>
      </w:r>
      <w:r w:rsidR="00A73F15">
        <w:rPr>
          <w:sz w:val="28"/>
          <w:szCs w:val="28"/>
        </w:rPr>
        <w:t xml:space="preserve"> </w:t>
      </w:r>
      <w:r>
        <w:rPr>
          <w:sz w:val="28"/>
          <w:szCs w:val="28"/>
        </w:rPr>
        <w:t xml:space="preserve">  </w:t>
      </w:r>
      <w:r w:rsidRPr="00995C0A">
        <w:rPr>
          <w:sz w:val="28"/>
          <w:szCs w:val="28"/>
        </w:rPr>
        <w:t>1.</w:t>
      </w:r>
      <w:r w:rsidR="005B735E" w:rsidRPr="00995C0A">
        <w:rPr>
          <w:rFonts w:ascii="Times New Roman" w:hAnsi="Times New Roman" w:cs="Times New Roman"/>
          <w:sz w:val="28"/>
          <w:szCs w:val="28"/>
        </w:rPr>
        <w:t xml:space="preserve"> действует</w:t>
      </w:r>
      <w:r w:rsidR="00285463">
        <w:rPr>
          <w:rFonts w:ascii="Times New Roman" w:hAnsi="Times New Roman" w:cs="Times New Roman"/>
          <w:sz w:val="28"/>
          <w:szCs w:val="28"/>
        </w:rPr>
        <w:t xml:space="preserve"> </w:t>
      </w:r>
      <w:r w:rsidR="005B735E" w:rsidRPr="00995C0A">
        <w:rPr>
          <w:rFonts w:ascii="Times New Roman" w:hAnsi="Times New Roman" w:cs="Times New Roman"/>
          <w:sz w:val="28"/>
          <w:szCs w:val="28"/>
        </w:rPr>
        <w:t xml:space="preserve"> от имени  сельсовета без доверенности в отношениях с участием граждан и организаций независимо от форм собственности и организационно-правовых форм, органов государственной власти и органов местного самоуправления других муниципальных образований;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представляет интересы  сельсовета в суде, арбитражном суде, третейском суде, органах государственной власти и органах местного самоуправления других муниципальных образований;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представляет на утверждение Совета проект местного бюджета и отчет о его исполнении, проекты решений Совета о внесении изменений и дополнений в местный бюджет;</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осуществляет от имени администрации сельсовета в соответствии с решениями Совета правомочия владения, пользования и распоряжения  муниципальной собственностью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представляет на утверждение </w:t>
      </w:r>
      <w:r w:rsidR="0033624D">
        <w:rPr>
          <w:rFonts w:ascii="Times New Roman" w:hAnsi="Times New Roman" w:cs="Times New Roman"/>
          <w:sz w:val="28"/>
          <w:szCs w:val="28"/>
        </w:rPr>
        <w:t xml:space="preserve"> проект стратегии социально экономического развития сельсовета, организует его исполнение</w:t>
      </w:r>
      <w:r w:rsidRPr="005B735E">
        <w:rPr>
          <w:rFonts w:ascii="Times New Roman" w:hAnsi="Times New Roman" w:cs="Times New Roman"/>
          <w:sz w:val="28"/>
          <w:szCs w:val="28"/>
        </w:rPr>
        <w:t>;</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6. вносит на рассмотрение Совета проекты решений 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7. участвует в работе Совета, в том числе комиссий, депутатских групп и иных органов 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8. вправе требовать внеочередного созыва заседания 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9. организует взаимодействие  администрации сельсовета с муниципальными учреждениями и муниципальными унитарными предприятиями;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10. подписывает и обнародует решения нормативного характера, принятые Советом;</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11. организует и контролирует выполнение решений, принятых жителями на местном референдуме, решений 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12. представляет Совету ежегодный отчет о положении дел в сельсовете;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13. принимает в  установленном порядке решения о переводе жилых помещений в нежилые помещения и нежилых помещений в жилые помещения;</w:t>
      </w:r>
    </w:p>
    <w:p w:rsidR="004748FA"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w:t>
      </w:r>
      <w:r w:rsidR="00D60B0E">
        <w:rPr>
          <w:rFonts w:ascii="Times New Roman" w:hAnsi="Times New Roman" w:cs="Times New Roman"/>
          <w:sz w:val="28"/>
          <w:szCs w:val="28"/>
        </w:rPr>
        <w:t xml:space="preserve">        </w:t>
      </w:r>
      <w:r w:rsidRPr="005B735E">
        <w:rPr>
          <w:rFonts w:ascii="Times New Roman" w:hAnsi="Times New Roman" w:cs="Times New Roman"/>
          <w:sz w:val="28"/>
          <w:szCs w:val="28"/>
        </w:rPr>
        <w:t xml:space="preserve">14. </w:t>
      </w:r>
      <w:r w:rsidR="004748FA" w:rsidRPr="005B735E">
        <w:rPr>
          <w:rFonts w:ascii="Times New Roman" w:hAnsi="Times New Roman" w:cs="Times New Roman"/>
          <w:sz w:val="28"/>
          <w:szCs w:val="28"/>
        </w:rPr>
        <w:t>исключен в соответствии с решением Совета депутатов от</w:t>
      </w:r>
      <w:r w:rsidR="004748FA">
        <w:rPr>
          <w:rFonts w:ascii="Times New Roman" w:hAnsi="Times New Roman" w:cs="Times New Roman"/>
          <w:sz w:val="28"/>
          <w:szCs w:val="28"/>
        </w:rPr>
        <w:t xml:space="preserve"> 23.10.2017. № 21-60 р;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15</w:t>
      </w:r>
      <w:r w:rsidR="004748FA">
        <w:rPr>
          <w:rFonts w:ascii="Times New Roman" w:hAnsi="Times New Roman" w:cs="Times New Roman"/>
          <w:sz w:val="28"/>
          <w:szCs w:val="28"/>
        </w:rPr>
        <w:t>.</w:t>
      </w:r>
      <w:r w:rsidR="00D60B0E">
        <w:rPr>
          <w:rFonts w:ascii="Times New Roman" w:hAnsi="Times New Roman" w:cs="Times New Roman"/>
          <w:sz w:val="28"/>
          <w:szCs w:val="28"/>
        </w:rPr>
        <w:t xml:space="preserve"> </w:t>
      </w:r>
      <w:r w:rsidRPr="005B735E">
        <w:rPr>
          <w:rFonts w:ascii="Times New Roman" w:hAnsi="Times New Roman" w:cs="Times New Roman"/>
          <w:sz w:val="28"/>
          <w:szCs w:val="28"/>
        </w:rPr>
        <w:t>исключен в соответствии с решением Совета депутатов от 09.12.2016. № 11-34 р;</w:t>
      </w:r>
    </w:p>
    <w:p w:rsidR="00D60B0E" w:rsidRDefault="005B735E" w:rsidP="00D60B0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16. </w:t>
      </w:r>
      <w:r w:rsidR="00D60B0E" w:rsidRPr="005B735E">
        <w:rPr>
          <w:rFonts w:ascii="Times New Roman" w:hAnsi="Times New Roman" w:cs="Times New Roman"/>
          <w:sz w:val="28"/>
          <w:szCs w:val="28"/>
        </w:rPr>
        <w:t>исключен в соответствии с решением Совета депутатов от</w:t>
      </w:r>
      <w:r w:rsidR="00D60B0E">
        <w:rPr>
          <w:rFonts w:ascii="Times New Roman" w:hAnsi="Times New Roman" w:cs="Times New Roman"/>
          <w:sz w:val="28"/>
          <w:szCs w:val="28"/>
        </w:rPr>
        <w:t xml:space="preserve"> 23.10.2017. № 21-60 р;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17. принимает в установленном порядке решение о переводе земель, находящихся в муниципальной собственности (за исключением земель сельскохозяйственного назначения) из одной категории в другую;</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18. по основаниям и в порядке, установленном законодательством, принимает решение о введении временного ограничения или прекращения движения транспортных средств на дорогах  в границах населенных пунктов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19. принимает решения о проведении эвакуационных мероприятий в чрезвычайных ситуациях и организует их проведение;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20. руководит мобилизационной подготовкой сельсовета и муниципальных унитарных предприятий и учреждений;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21. обеспечивает меры по реализации и защите прав и свобод граждан, проживающих на территории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22. организует прием граждан работниками местной администрации сельсовета, рассматривает обращения граждан, лично ведет прием граждан;</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23. распоряжается бюджетными средствами от имени администрации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24. формирует и организует работу местной администрации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25. утверждает штатное расписание, организует работу с кадрами в местной администрации сельсовета, их аттестацию, </w:t>
      </w:r>
      <w:r w:rsidR="00D60B0E">
        <w:rPr>
          <w:rFonts w:ascii="Times New Roman" w:hAnsi="Times New Roman" w:cs="Times New Roman"/>
          <w:sz w:val="28"/>
          <w:szCs w:val="28"/>
        </w:rPr>
        <w:t>профессиональное образование и дополнительное образование</w:t>
      </w:r>
      <w:r w:rsidRPr="005B735E">
        <w:rPr>
          <w:rFonts w:ascii="Times New Roman" w:hAnsi="Times New Roman" w:cs="Times New Roman"/>
          <w:sz w:val="28"/>
          <w:szCs w:val="28"/>
        </w:rPr>
        <w:t>;</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26. осуществляет прием на работу и увольнение работников местной администрации сельсовета, применяет к ним меры поощрения и дисциплинарной ответственности;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27. отменяет или приостанавливает действие приказов и распоряжений, принятых должностными лицами местной администрации сельсовета;</w:t>
      </w:r>
    </w:p>
    <w:p w:rsidR="00D60B0E" w:rsidRDefault="00D60B0E" w:rsidP="00D60B0E">
      <w:pPr>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5B735E" w:rsidRPr="005B735E">
        <w:rPr>
          <w:rFonts w:ascii="Times New Roman" w:hAnsi="Times New Roman" w:cs="Times New Roman"/>
          <w:sz w:val="28"/>
          <w:szCs w:val="28"/>
        </w:rPr>
        <w:t xml:space="preserve">28. </w:t>
      </w:r>
      <w:r w:rsidRPr="005B735E">
        <w:rPr>
          <w:rFonts w:ascii="Times New Roman" w:hAnsi="Times New Roman" w:cs="Times New Roman"/>
          <w:sz w:val="28"/>
          <w:szCs w:val="28"/>
        </w:rPr>
        <w:t>исключен в соответствии с решением Совета депутатов от</w:t>
      </w:r>
      <w:r>
        <w:rPr>
          <w:rFonts w:ascii="Times New Roman" w:hAnsi="Times New Roman" w:cs="Times New Roman"/>
          <w:sz w:val="28"/>
          <w:szCs w:val="28"/>
        </w:rPr>
        <w:t xml:space="preserve"> 23.10.2017. № 21-60 р;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29. координирует деятельность органов ТОС;</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30. обеспечивает осуществление органами местного самоуправления сельсовета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Красноярского края..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31. представляет Совету депутатов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32. осуществляет иные полномочия, возложенные на него законодательством, настоящим Уставом, решениями Совета.</w:t>
      </w:r>
    </w:p>
    <w:p w:rsidR="005B735E" w:rsidRPr="005B735E" w:rsidRDefault="005B735E" w:rsidP="005B735E">
      <w:pPr>
        <w:pStyle w:val="6"/>
        <w:spacing w:after="120"/>
        <w:jc w:val="both"/>
        <w:rPr>
          <w:sz w:val="28"/>
          <w:szCs w:val="28"/>
        </w:rPr>
      </w:pPr>
      <w:r w:rsidRPr="005B735E">
        <w:rPr>
          <w:sz w:val="28"/>
          <w:szCs w:val="28"/>
        </w:rPr>
        <w:t xml:space="preserve">           Статья 17. Исполнение полномочий Главы сельсовета</w:t>
      </w:r>
    </w:p>
    <w:p w:rsidR="005B735E" w:rsidRPr="00D60B0E" w:rsidRDefault="003053D7" w:rsidP="00D60B0E">
      <w:pPr>
        <w:tabs>
          <w:tab w:val="left" w:pos="1134"/>
          <w:tab w:val="left" w:pos="1276"/>
        </w:tabs>
        <w:ind w:firstLine="567"/>
        <w:contextualSpacing/>
        <w:jc w:val="both"/>
        <w:rPr>
          <w:rFonts w:eastAsia="Calibri"/>
          <w:bCs/>
          <w:kern w:val="32"/>
          <w:sz w:val="28"/>
          <w:szCs w:val="28"/>
          <w:lang w:eastAsia="en-US"/>
        </w:rPr>
      </w:pPr>
      <w:r>
        <w:rPr>
          <w:sz w:val="28"/>
          <w:szCs w:val="28"/>
        </w:rPr>
        <w:t xml:space="preserve">    </w:t>
      </w:r>
      <w:r w:rsidR="005B735E" w:rsidRPr="005B735E">
        <w:rPr>
          <w:sz w:val="28"/>
          <w:szCs w:val="28"/>
        </w:rPr>
        <w:t xml:space="preserve">1. </w:t>
      </w:r>
      <w:r w:rsidR="00D60B0E" w:rsidRPr="00D60B0E">
        <w:rPr>
          <w:rFonts w:ascii="Times New Roman" w:eastAsia="Calibri" w:hAnsi="Times New Roman" w:cs="Times New Roman"/>
          <w:bCs/>
          <w:kern w:val="32"/>
          <w:sz w:val="28"/>
          <w:szCs w:val="28"/>
          <w:lang w:eastAsia="en-US"/>
        </w:rPr>
        <w:t xml:space="preserve">В случае досрочного прекращения полномочий Главы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сельсовета, а в случае, если указанное лицо не назначено или </w:t>
      </w:r>
      <w:r w:rsidR="0033624D">
        <w:rPr>
          <w:rFonts w:ascii="Times New Roman" w:eastAsia="Calibri" w:hAnsi="Times New Roman" w:cs="Times New Roman"/>
          <w:bCs/>
          <w:kern w:val="32"/>
          <w:sz w:val="28"/>
          <w:szCs w:val="28"/>
          <w:lang w:eastAsia="en-US"/>
        </w:rPr>
        <w:t>временно отсутствует</w:t>
      </w:r>
      <w:r w:rsidR="00D60B0E" w:rsidRPr="00D60B0E">
        <w:rPr>
          <w:rFonts w:ascii="Times New Roman" w:eastAsia="Calibri" w:hAnsi="Times New Roman" w:cs="Times New Roman"/>
          <w:bCs/>
          <w:kern w:val="32"/>
          <w:sz w:val="28"/>
          <w:szCs w:val="28"/>
          <w:lang w:eastAsia="en-US"/>
        </w:rPr>
        <w:t>, то эти обязанности исполняет уполномоченный муниципальный служащий</w:t>
      </w:r>
      <w:r w:rsidR="00D60B0E">
        <w:rPr>
          <w:rFonts w:eastAsia="Calibri"/>
          <w:bCs/>
          <w:kern w:val="32"/>
          <w:sz w:val="28"/>
          <w:szCs w:val="28"/>
          <w:lang w:eastAsia="en-US"/>
        </w:rPr>
        <w:t xml:space="preserve">. </w:t>
      </w:r>
    </w:p>
    <w:p w:rsidR="005B735E" w:rsidRPr="005B735E" w:rsidRDefault="005B735E" w:rsidP="005B735E">
      <w:pPr>
        <w:pStyle w:val="311"/>
        <w:spacing w:after="0"/>
        <w:ind w:right="-1" w:firstLine="709"/>
        <w:jc w:val="both"/>
        <w:rPr>
          <w:sz w:val="28"/>
          <w:szCs w:val="28"/>
        </w:rPr>
      </w:pPr>
      <w:r w:rsidRPr="005B735E">
        <w:rPr>
          <w:sz w:val="28"/>
          <w:szCs w:val="28"/>
        </w:rPr>
        <w:t xml:space="preserve">2. В случае временного отсутствия Главы сельсовета (отпуск, болезнь, командировка и т.д.) его полномочия, кроме определенных п.п.1, 26 - 30  статьи 16 настоящего Устава, а также по отмене правовых актов Главы, исполняет заместитель Главы сельсовета, а если заместитель отсутствует </w:t>
      </w:r>
      <w:r w:rsidRPr="005B735E">
        <w:rPr>
          <w:sz w:val="28"/>
          <w:szCs w:val="28"/>
        </w:rPr>
        <w:lastRenderedPageBreak/>
        <w:t>либо не назначен – иное должностное   лицо органов местного самоуправления по решению Совета депутатов.</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18. Консультативные и совещательные органы при Главе</w:t>
      </w: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сельсовета</w:t>
      </w:r>
    </w:p>
    <w:p w:rsidR="005B735E" w:rsidRPr="005B735E" w:rsidRDefault="005B735E" w:rsidP="005B735E">
      <w:pPr>
        <w:pStyle w:val="213"/>
        <w:spacing w:after="0" w:line="240" w:lineRule="auto"/>
        <w:ind w:right="-1" w:firstLine="709"/>
        <w:jc w:val="both"/>
        <w:rPr>
          <w:sz w:val="28"/>
          <w:szCs w:val="28"/>
        </w:rPr>
      </w:pPr>
      <w:r w:rsidRPr="005B735E">
        <w:rPr>
          <w:sz w:val="28"/>
          <w:szCs w:val="28"/>
        </w:rPr>
        <w:t>Глава сельсовета вправе создавать работающие на нештатной основе непосредственно при Главе сельсовета консультативные и совещательные органы.</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19. Муниципальные правовые акты Главы сельсовета</w:t>
      </w:r>
    </w:p>
    <w:p w:rsidR="0033624D" w:rsidRDefault="0033624D" w:rsidP="005B735E">
      <w:pPr>
        <w:ind w:right="-1" w:firstLine="709"/>
        <w:jc w:val="both"/>
        <w:rPr>
          <w:rFonts w:ascii="Times New Roman" w:hAnsi="Times New Roman" w:cs="Times New Roman"/>
          <w:bCs/>
          <w:kern w:val="32"/>
          <w:sz w:val="28"/>
          <w:szCs w:val="28"/>
        </w:rPr>
      </w:pPr>
      <w:r>
        <w:rPr>
          <w:rFonts w:ascii="Times New Roman" w:hAnsi="Times New Roman" w:cs="Times New Roman"/>
          <w:sz w:val="28"/>
          <w:szCs w:val="28"/>
        </w:rPr>
        <w:t xml:space="preserve">1. </w:t>
      </w:r>
      <w:r w:rsidRPr="0033624D">
        <w:rPr>
          <w:rFonts w:ascii="Times New Roman" w:hAnsi="Times New Roman" w:cs="Times New Roman"/>
          <w:bCs/>
          <w:kern w:val="32"/>
          <w:sz w:val="28"/>
          <w:szCs w:val="28"/>
        </w:rPr>
        <w:t xml:space="preserve">Глава сельсовета в пределах своей компетенции издает постановления администрации по вопросам местного значения и по вопросам, связанным с осуществлением отдельных государственных полномочий, обязательные для исполнения всеми расположенными на территории поселения предприятиями, учреждениями и организациями, независимо от их организационно-правовой формы, а также органами местного самоуправления и гражданами, и распоряжения администрации по вопросам организации деятельности администрации сельсовета. </w:t>
      </w:r>
    </w:p>
    <w:p w:rsidR="0033624D" w:rsidRPr="0033624D" w:rsidRDefault="0033624D" w:rsidP="005B735E">
      <w:pPr>
        <w:ind w:right="-1" w:firstLine="709"/>
        <w:jc w:val="both"/>
        <w:rPr>
          <w:rFonts w:ascii="Times New Roman" w:hAnsi="Times New Roman" w:cs="Times New Roman"/>
          <w:bCs/>
          <w:kern w:val="32"/>
          <w:sz w:val="28"/>
          <w:szCs w:val="28"/>
        </w:rPr>
      </w:pPr>
      <w:r>
        <w:rPr>
          <w:rFonts w:ascii="Times New Roman" w:hAnsi="Times New Roman" w:cs="Times New Roman"/>
          <w:bCs/>
          <w:kern w:val="32"/>
          <w:sz w:val="28"/>
          <w:szCs w:val="28"/>
        </w:rPr>
        <w:t xml:space="preserve">1.1.  </w:t>
      </w:r>
      <w:r w:rsidRPr="0033624D">
        <w:rPr>
          <w:rFonts w:ascii="Times New Roman" w:hAnsi="Times New Roman" w:cs="Times New Roman"/>
          <w:bCs/>
          <w:kern w:val="32"/>
          <w:sz w:val="28"/>
          <w:szCs w:val="28"/>
        </w:rPr>
        <w:t>Глава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от 06.10.2003 года № 131-ФЗ «Об общих принципах организации местного самоуправления в Российской Федерации», другими федеральными законами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Муниципальные правовые акты Главы сельсовета, кроме указанных в пункте 3 настоящей статьи, вступают в силу со дня их подписания, если в самом акте не определено иное.</w:t>
      </w:r>
    </w:p>
    <w:p w:rsidR="003053D7" w:rsidRDefault="003053D7" w:rsidP="003053D7">
      <w:pPr>
        <w:pStyle w:val="afa"/>
        <w:tabs>
          <w:tab w:val="left" w:pos="1134"/>
          <w:tab w:val="left" w:pos="1276"/>
        </w:tabs>
        <w:ind w:left="0"/>
        <w:jc w:val="both"/>
        <w:rPr>
          <w:bCs/>
          <w:kern w:val="32"/>
          <w:sz w:val="28"/>
          <w:szCs w:val="28"/>
        </w:rPr>
      </w:pPr>
      <w:r>
        <w:rPr>
          <w:sz w:val="28"/>
          <w:szCs w:val="28"/>
        </w:rPr>
        <w:t xml:space="preserve">          </w:t>
      </w:r>
      <w:r w:rsidR="005B735E" w:rsidRPr="005B735E">
        <w:rPr>
          <w:sz w:val="28"/>
          <w:szCs w:val="28"/>
        </w:rPr>
        <w:t xml:space="preserve">3. </w:t>
      </w:r>
      <w:r>
        <w:rPr>
          <w:bCs/>
          <w:kern w:val="32"/>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заключенные между органами местного самоуправления, вступают в силу после их официального опубликования.</w:t>
      </w:r>
    </w:p>
    <w:p w:rsidR="003053D7" w:rsidRPr="00597F46" w:rsidRDefault="003053D7" w:rsidP="003053D7">
      <w:pPr>
        <w:pStyle w:val="afa"/>
        <w:tabs>
          <w:tab w:val="left" w:pos="1134"/>
          <w:tab w:val="left" w:pos="1276"/>
        </w:tabs>
        <w:ind w:left="0"/>
        <w:jc w:val="both"/>
        <w:rPr>
          <w:bCs/>
          <w:kern w:val="32"/>
          <w:sz w:val="28"/>
          <w:szCs w:val="28"/>
        </w:rPr>
      </w:pPr>
      <w:r>
        <w:rPr>
          <w:bCs/>
          <w:kern w:val="32"/>
          <w:sz w:val="28"/>
          <w:szCs w:val="28"/>
        </w:rPr>
        <w:t xml:space="preserve"> </w:t>
      </w:r>
    </w:p>
    <w:p w:rsidR="005B735E" w:rsidRPr="00FE3E02" w:rsidRDefault="003053D7" w:rsidP="00FE3E02">
      <w:pPr>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5B735E" w:rsidRPr="005B735E">
        <w:rPr>
          <w:rFonts w:ascii="Times New Roman" w:hAnsi="Times New Roman" w:cs="Times New Roman"/>
          <w:sz w:val="28"/>
          <w:szCs w:val="28"/>
        </w:rPr>
        <w:t xml:space="preserve">4. </w:t>
      </w:r>
      <w:r w:rsidR="00FE3E02">
        <w:rPr>
          <w:rFonts w:ascii="Times New Roman" w:hAnsi="Times New Roman" w:cs="Times New Roman"/>
          <w:sz w:val="28"/>
          <w:szCs w:val="28"/>
        </w:rPr>
        <w:t xml:space="preserve"> </w:t>
      </w:r>
      <w:r w:rsidR="00FE3E02" w:rsidRPr="00FE3E02">
        <w:rPr>
          <w:rFonts w:ascii="Times New Roman" w:hAnsi="Times New Roman" w:cs="Times New Roman"/>
          <w:bCs/>
          <w:kern w:val="32"/>
          <w:sz w:val="28"/>
          <w:szCs w:val="28"/>
        </w:rPr>
        <w:t xml:space="preserve">Правовые акты Главы сельсовета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w:t>
      </w:r>
      <w:r w:rsidR="00FE3E02" w:rsidRPr="00FE3E02">
        <w:rPr>
          <w:rFonts w:ascii="Times New Roman" w:hAnsi="Times New Roman" w:cs="Times New Roman"/>
          <w:bCs/>
          <w:kern w:val="32"/>
          <w:sz w:val="28"/>
          <w:szCs w:val="28"/>
        </w:rPr>
        <w:lastRenderedPageBreak/>
        <w:t>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r w:rsidR="00FE3E02" w:rsidRPr="00FE3E02">
        <w:rPr>
          <w:rFonts w:ascii="Times New Roman" w:hAnsi="Times New Roman" w:cs="Times New Roman"/>
          <w:sz w:val="28"/>
          <w:szCs w:val="28"/>
        </w:rPr>
        <w:t xml:space="preserve"> </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Глава 4.  Сельский Совет депутатов</w:t>
      </w:r>
    </w:p>
    <w:p w:rsidR="005B735E" w:rsidRPr="005B735E" w:rsidRDefault="005B735E" w:rsidP="005B735E">
      <w:pPr>
        <w:pStyle w:val="213"/>
        <w:spacing w:before="240" w:line="240" w:lineRule="auto"/>
        <w:ind w:firstLine="709"/>
        <w:jc w:val="both"/>
        <w:rPr>
          <w:b/>
          <w:sz w:val="28"/>
          <w:szCs w:val="28"/>
        </w:rPr>
      </w:pPr>
      <w:r w:rsidRPr="005B735E">
        <w:rPr>
          <w:b/>
          <w:sz w:val="28"/>
          <w:szCs w:val="28"/>
        </w:rPr>
        <w:t>Статья 20.  Сельский Совет депутатов</w:t>
      </w:r>
    </w:p>
    <w:p w:rsidR="005B735E" w:rsidRPr="005B735E" w:rsidRDefault="005B735E" w:rsidP="005B735E">
      <w:pPr>
        <w:pStyle w:val="213"/>
        <w:spacing w:after="0" w:line="240" w:lineRule="auto"/>
        <w:ind w:right="-1" w:firstLine="709"/>
        <w:jc w:val="both"/>
        <w:rPr>
          <w:sz w:val="28"/>
          <w:szCs w:val="28"/>
        </w:rPr>
      </w:pPr>
      <w:r w:rsidRPr="005B735E">
        <w:rPr>
          <w:sz w:val="28"/>
          <w:szCs w:val="28"/>
        </w:rPr>
        <w:t>1. Сельский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сельсовета.</w:t>
      </w:r>
    </w:p>
    <w:p w:rsidR="005B735E" w:rsidRPr="005B735E" w:rsidRDefault="005B735E" w:rsidP="005B735E">
      <w:pPr>
        <w:pStyle w:val="213"/>
        <w:spacing w:after="0" w:line="240" w:lineRule="auto"/>
        <w:ind w:right="-1" w:firstLine="709"/>
        <w:jc w:val="both"/>
        <w:rPr>
          <w:sz w:val="28"/>
          <w:szCs w:val="28"/>
        </w:rPr>
      </w:pPr>
      <w:r w:rsidRPr="005B735E">
        <w:rPr>
          <w:sz w:val="28"/>
          <w:szCs w:val="28"/>
        </w:rPr>
        <w:t>2. Деятельностью сельского Совета депутатов руководит Председатель  сельского Совета депутатов (далее – Председатель, председатель сельского Совета, председатель сельского Совета депутатов), избираемый Советом из своего состава.</w:t>
      </w:r>
    </w:p>
    <w:p w:rsidR="005B735E" w:rsidRPr="005B735E" w:rsidRDefault="005B735E" w:rsidP="005B735E">
      <w:pPr>
        <w:pStyle w:val="213"/>
        <w:spacing w:after="0" w:line="240" w:lineRule="auto"/>
        <w:ind w:right="-1"/>
        <w:jc w:val="both"/>
        <w:rPr>
          <w:sz w:val="28"/>
          <w:szCs w:val="28"/>
        </w:rPr>
      </w:pPr>
      <w:r w:rsidRPr="005B735E">
        <w:rPr>
          <w:sz w:val="28"/>
          <w:szCs w:val="28"/>
        </w:rPr>
        <w:t xml:space="preserve">          3. Сельский Совет состоит из </w:t>
      </w:r>
      <w:r w:rsidR="00285463">
        <w:rPr>
          <w:sz w:val="28"/>
          <w:szCs w:val="28"/>
        </w:rPr>
        <w:t>7</w:t>
      </w:r>
      <w:r w:rsidRPr="005B735E">
        <w:rPr>
          <w:sz w:val="28"/>
          <w:szCs w:val="28"/>
        </w:rPr>
        <w:t xml:space="preserve"> депутатов, избираемых на основе всеобщего равного и прямого избирательного права по мажоритарной избирательной системе относительно большинства по одному многомандатному округу при тайном голосовании в соответствии с федеральными и краевыми законами сроком на 5 лет</w:t>
      </w:r>
    </w:p>
    <w:p w:rsidR="005B735E" w:rsidRPr="005B735E" w:rsidRDefault="005B735E" w:rsidP="005B735E">
      <w:pPr>
        <w:pStyle w:val="213"/>
        <w:spacing w:after="0" w:line="240" w:lineRule="auto"/>
        <w:ind w:right="-1" w:firstLine="709"/>
        <w:jc w:val="both"/>
        <w:rPr>
          <w:sz w:val="28"/>
          <w:szCs w:val="28"/>
        </w:rPr>
      </w:pPr>
      <w:r w:rsidRPr="005B735E">
        <w:rPr>
          <w:sz w:val="28"/>
          <w:szCs w:val="28"/>
        </w:rPr>
        <w:t>4. Сельский Совет может осуществлять свои полномочия в случае избрания не менее двух третей от установленной численности депутатов.</w:t>
      </w:r>
    </w:p>
    <w:p w:rsidR="005B735E" w:rsidRPr="005B735E" w:rsidRDefault="005B735E" w:rsidP="005B735E">
      <w:pPr>
        <w:pStyle w:val="213"/>
        <w:spacing w:after="0" w:line="240" w:lineRule="auto"/>
        <w:ind w:right="-1" w:firstLine="709"/>
        <w:jc w:val="both"/>
        <w:rPr>
          <w:sz w:val="28"/>
          <w:szCs w:val="28"/>
        </w:rPr>
      </w:pPr>
      <w:r w:rsidRPr="005B735E">
        <w:rPr>
          <w:sz w:val="28"/>
          <w:szCs w:val="28"/>
        </w:rPr>
        <w:t>5. Сельский Совет депутатов обладает правами юридического лица.</w:t>
      </w:r>
    </w:p>
    <w:p w:rsidR="005B735E" w:rsidRPr="005B735E" w:rsidRDefault="005B735E" w:rsidP="005B735E">
      <w:pPr>
        <w:pStyle w:val="213"/>
        <w:spacing w:after="0" w:line="240" w:lineRule="auto"/>
        <w:ind w:right="-1"/>
        <w:jc w:val="both"/>
        <w:rPr>
          <w:sz w:val="28"/>
          <w:szCs w:val="28"/>
        </w:rPr>
      </w:pPr>
      <w:r w:rsidRPr="005B735E">
        <w:rPr>
          <w:sz w:val="28"/>
          <w:szCs w:val="28"/>
        </w:rPr>
        <w:t xml:space="preserve">          6. Депутатом  сельского Совета может быть избран гражданин Российской Федерации, достигший на день голосования возраста 18 лет, обладающий избирательным правом. Иностранный гражданин, постоянно или преимущественно проживающий на территории сельсовета, может быть избран депутатом сельского Совета, если это предусмотрено международным договором Российской Федерации с соответствующим государством.</w:t>
      </w:r>
    </w:p>
    <w:p w:rsidR="005B735E" w:rsidRPr="005B735E" w:rsidRDefault="005B735E" w:rsidP="005B735E">
      <w:pPr>
        <w:pStyle w:val="213"/>
        <w:spacing w:after="0" w:line="240" w:lineRule="auto"/>
        <w:ind w:right="-1" w:firstLine="709"/>
        <w:jc w:val="both"/>
        <w:rPr>
          <w:sz w:val="28"/>
          <w:szCs w:val="28"/>
        </w:rPr>
      </w:pPr>
      <w:r w:rsidRPr="005B735E">
        <w:rPr>
          <w:sz w:val="28"/>
          <w:szCs w:val="28"/>
        </w:rPr>
        <w:t>7. Депутаты сельского Совета осуществляют свои полномочия на непостоянной  основе.</w:t>
      </w:r>
    </w:p>
    <w:p w:rsidR="005B735E" w:rsidRPr="005B735E" w:rsidRDefault="005B735E" w:rsidP="005B735E">
      <w:pPr>
        <w:pStyle w:val="213"/>
        <w:spacing w:after="0" w:line="240" w:lineRule="auto"/>
        <w:ind w:right="-1" w:firstLine="709"/>
        <w:jc w:val="both"/>
        <w:rPr>
          <w:sz w:val="28"/>
          <w:szCs w:val="28"/>
        </w:rPr>
      </w:pPr>
      <w:r w:rsidRPr="005B735E">
        <w:rPr>
          <w:sz w:val="28"/>
          <w:szCs w:val="28"/>
        </w:rPr>
        <w:t>8. Порядок и организация работы сельского Совета регулируются регламентом сельского Совета, утверждаемым решением сельского Совета.</w:t>
      </w:r>
    </w:p>
    <w:p w:rsidR="005B735E" w:rsidRPr="005B735E" w:rsidRDefault="005B735E" w:rsidP="005B735E">
      <w:pPr>
        <w:pStyle w:val="213"/>
        <w:spacing w:after="0" w:line="240" w:lineRule="auto"/>
        <w:ind w:right="-1" w:firstLine="709"/>
        <w:jc w:val="both"/>
        <w:rPr>
          <w:sz w:val="28"/>
          <w:szCs w:val="28"/>
        </w:rPr>
      </w:pPr>
      <w:r w:rsidRPr="005B735E">
        <w:rPr>
          <w:sz w:val="28"/>
          <w:szCs w:val="28"/>
        </w:rPr>
        <w:t>9. Сельский Совет депутатов подконтролен и подотчетен населению сельсовета.</w:t>
      </w:r>
    </w:p>
    <w:p w:rsidR="005B735E" w:rsidRPr="005B735E" w:rsidRDefault="005B735E" w:rsidP="005B735E">
      <w:pPr>
        <w:pStyle w:val="213"/>
        <w:spacing w:after="0" w:line="240" w:lineRule="auto"/>
        <w:ind w:right="-1" w:firstLine="709"/>
        <w:jc w:val="both"/>
        <w:rPr>
          <w:sz w:val="28"/>
          <w:szCs w:val="28"/>
        </w:rPr>
      </w:pPr>
    </w:p>
    <w:p w:rsidR="005B735E" w:rsidRPr="005B735E" w:rsidRDefault="005B735E" w:rsidP="005B735E">
      <w:pPr>
        <w:pStyle w:val="213"/>
        <w:spacing w:after="0" w:line="240" w:lineRule="auto"/>
        <w:ind w:right="-1" w:firstLine="709"/>
        <w:jc w:val="both"/>
        <w:rPr>
          <w:b/>
          <w:sz w:val="28"/>
          <w:szCs w:val="28"/>
        </w:rPr>
      </w:pPr>
      <w:r w:rsidRPr="005B735E">
        <w:rPr>
          <w:b/>
          <w:sz w:val="28"/>
          <w:szCs w:val="28"/>
        </w:rPr>
        <w:t>Статья 21. Председатель  сельского Совета депутатов</w:t>
      </w:r>
    </w:p>
    <w:p w:rsidR="005B735E" w:rsidRPr="005B735E" w:rsidRDefault="005B735E" w:rsidP="005B735E">
      <w:pPr>
        <w:pStyle w:val="213"/>
        <w:spacing w:after="0" w:line="240" w:lineRule="auto"/>
        <w:ind w:right="-1" w:firstLine="709"/>
        <w:jc w:val="both"/>
        <w:rPr>
          <w:b/>
          <w:sz w:val="28"/>
          <w:szCs w:val="28"/>
        </w:rPr>
      </w:pPr>
    </w:p>
    <w:p w:rsidR="005B735E" w:rsidRPr="005B735E" w:rsidRDefault="005B735E" w:rsidP="005B735E">
      <w:pPr>
        <w:pStyle w:val="213"/>
        <w:spacing w:after="0" w:line="240" w:lineRule="auto"/>
        <w:ind w:right="-1" w:firstLine="709"/>
        <w:jc w:val="both"/>
        <w:rPr>
          <w:sz w:val="28"/>
          <w:szCs w:val="28"/>
        </w:rPr>
      </w:pPr>
      <w:r w:rsidRPr="005B735E">
        <w:rPr>
          <w:sz w:val="28"/>
          <w:szCs w:val="28"/>
        </w:rPr>
        <w:t>1. Работу сельского Совета депутатов организует его Председатель.</w:t>
      </w:r>
    </w:p>
    <w:p w:rsidR="005B735E" w:rsidRPr="005B735E" w:rsidRDefault="005B735E" w:rsidP="005B735E">
      <w:pPr>
        <w:pStyle w:val="213"/>
        <w:spacing w:after="0" w:line="240" w:lineRule="auto"/>
        <w:ind w:right="-1"/>
        <w:jc w:val="both"/>
        <w:rPr>
          <w:sz w:val="28"/>
          <w:szCs w:val="28"/>
        </w:rPr>
      </w:pPr>
      <w:r w:rsidRPr="005B735E">
        <w:rPr>
          <w:sz w:val="28"/>
          <w:szCs w:val="28"/>
        </w:rPr>
        <w:t>Председатель Совета работает на непостоянной основе.</w:t>
      </w:r>
    </w:p>
    <w:p w:rsidR="005B735E" w:rsidRPr="005B735E" w:rsidRDefault="005B735E" w:rsidP="005B735E">
      <w:pPr>
        <w:pStyle w:val="213"/>
        <w:spacing w:after="0" w:line="240" w:lineRule="auto"/>
        <w:ind w:right="-1"/>
        <w:jc w:val="both"/>
        <w:rPr>
          <w:sz w:val="28"/>
          <w:szCs w:val="28"/>
        </w:rPr>
      </w:pPr>
      <w:r w:rsidRPr="005B735E">
        <w:rPr>
          <w:sz w:val="28"/>
          <w:szCs w:val="28"/>
        </w:rPr>
        <w:t xml:space="preserve">          2. Председатель  сельского Совета депутатов избирается из числа его депутатов на срок полномочий данного состава. Порядок избрания Председателя определяется Регламентом сельского Совета.</w:t>
      </w:r>
    </w:p>
    <w:p w:rsidR="005B735E" w:rsidRPr="005B735E" w:rsidRDefault="005B735E" w:rsidP="005B735E">
      <w:pPr>
        <w:pStyle w:val="213"/>
        <w:spacing w:after="0" w:line="240" w:lineRule="auto"/>
        <w:ind w:right="-1"/>
        <w:jc w:val="both"/>
        <w:rPr>
          <w:sz w:val="28"/>
          <w:szCs w:val="28"/>
        </w:rPr>
      </w:pPr>
      <w:r w:rsidRPr="005B735E">
        <w:rPr>
          <w:sz w:val="28"/>
          <w:szCs w:val="28"/>
        </w:rPr>
        <w:t xml:space="preserve">           3. Председатель  сельского Совета депутатов:</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lastRenderedPageBreak/>
        <w:t xml:space="preserve">           3.1. представляет  сельский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3.2. созывает сессии, определяет и доводит до сведения Главы сельсовета, депутатов и населения время и место проведения заседаний сессии, а также проект повестки дня;</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3.3. созывает, в том числе по требованию Главы сельсовета, группы депутатов численностью не менее одной трети от общего числа избранных депутатов или по требованию не менее 10% жителей сельсовета внеочередную сессию, созывает по собственной инициативе или по требованию Главы сельсовета чрезвычайную сессию;</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3.4. осуществляет руководство подготовкой сессии и заседаний  сельского Совета;</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3.5. ведет заседания сельского  Совета в соответствии с правилами, установленными Регламентом сельского  Совета;</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3.6. подписывает протоколы заседаний, а также решения сельского Совета депутатов;</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3.7. направляет Главе сельсовета для подписания и опубликования нормативные решения, принятые сельским  Советом депутатов;</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3.8. оказывает содействие депутатом   сельского Совета в осуществлении ими своих полномочий;</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3.9. открывает и закрывает расчетные и текущие счета сельского  Совета в банках и является распорядителем по этим счетам;</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3.10. от имени сельского  Совета подписывает исковые заявления, заявления, жалобы, направляемые в суд или арбитражный суд;</w:t>
      </w:r>
    </w:p>
    <w:p w:rsidR="005B735E" w:rsidRPr="005B735E" w:rsidRDefault="005B735E" w:rsidP="005B735E">
      <w:pPr>
        <w:pStyle w:val="213"/>
        <w:tabs>
          <w:tab w:val="left" w:pos="1440"/>
        </w:tabs>
        <w:spacing w:after="0" w:line="240" w:lineRule="auto"/>
        <w:ind w:right="-1"/>
        <w:jc w:val="both"/>
        <w:rPr>
          <w:sz w:val="28"/>
          <w:szCs w:val="28"/>
        </w:rPr>
      </w:pPr>
      <w:r w:rsidRPr="005B735E">
        <w:rPr>
          <w:sz w:val="28"/>
          <w:szCs w:val="28"/>
        </w:rPr>
        <w:t xml:space="preserve">           3.11. решает иные вопросы, возложенные на него законодательством Российской Федерации и Красноярского края, настоящим Уставом, Регламентом сельского Совета.</w:t>
      </w:r>
    </w:p>
    <w:p w:rsidR="005B735E" w:rsidRPr="005B735E" w:rsidRDefault="005B735E" w:rsidP="005B735E">
      <w:pPr>
        <w:pStyle w:val="213"/>
        <w:spacing w:after="0" w:line="240" w:lineRule="auto"/>
        <w:ind w:right="-1"/>
        <w:jc w:val="both"/>
        <w:rPr>
          <w:sz w:val="28"/>
          <w:szCs w:val="28"/>
        </w:rPr>
      </w:pPr>
      <w:r w:rsidRPr="005B735E">
        <w:rPr>
          <w:sz w:val="28"/>
          <w:szCs w:val="28"/>
        </w:rPr>
        <w:t xml:space="preserve">          4. Председатель сельского Совета издает постановления и распоряжения по вопросам организации деятельности сельского  Совета депутатов.</w:t>
      </w:r>
    </w:p>
    <w:p w:rsidR="005B735E" w:rsidRPr="005B735E" w:rsidRDefault="005B735E" w:rsidP="005B735E">
      <w:pPr>
        <w:pStyle w:val="213"/>
        <w:spacing w:before="240" w:line="240" w:lineRule="auto"/>
        <w:jc w:val="both"/>
        <w:rPr>
          <w:b/>
          <w:sz w:val="28"/>
          <w:szCs w:val="28"/>
        </w:rPr>
      </w:pPr>
      <w:r w:rsidRPr="005B735E">
        <w:rPr>
          <w:sz w:val="28"/>
          <w:szCs w:val="28"/>
        </w:rPr>
        <w:t xml:space="preserve">          </w:t>
      </w:r>
      <w:r w:rsidRPr="005B735E">
        <w:rPr>
          <w:b/>
          <w:sz w:val="28"/>
          <w:szCs w:val="28"/>
        </w:rPr>
        <w:t>Статья 22. Досрочное прекращение полномочий сельского Совета депутатов</w:t>
      </w:r>
    </w:p>
    <w:p w:rsidR="005B735E" w:rsidRPr="005B735E" w:rsidRDefault="005B735E" w:rsidP="005B735E">
      <w:pPr>
        <w:pStyle w:val="213"/>
        <w:numPr>
          <w:ilvl w:val="0"/>
          <w:numId w:val="14"/>
        </w:numPr>
        <w:tabs>
          <w:tab w:val="left" w:pos="0"/>
        </w:tabs>
        <w:spacing w:after="0" w:line="240" w:lineRule="auto"/>
        <w:ind w:right="-1"/>
        <w:jc w:val="both"/>
        <w:rPr>
          <w:sz w:val="28"/>
          <w:szCs w:val="28"/>
        </w:rPr>
      </w:pPr>
      <w:r w:rsidRPr="005B735E">
        <w:rPr>
          <w:sz w:val="28"/>
          <w:szCs w:val="28"/>
        </w:rPr>
        <w:t xml:space="preserve">Полномочия сельского Совета  депутатов прекращаются досрочно: </w:t>
      </w:r>
    </w:p>
    <w:p w:rsidR="005B735E" w:rsidRPr="005B735E" w:rsidRDefault="005B735E" w:rsidP="005B735E">
      <w:pPr>
        <w:pStyle w:val="213"/>
        <w:numPr>
          <w:ilvl w:val="1"/>
          <w:numId w:val="14"/>
        </w:numPr>
        <w:tabs>
          <w:tab w:val="left" w:pos="113"/>
        </w:tabs>
        <w:spacing w:after="0" w:line="240" w:lineRule="auto"/>
        <w:ind w:right="-1"/>
        <w:jc w:val="both"/>
        <w:rPr>
          <w:sz w:val="28"/>
          <w:szCs w:val="28"/>
        </w:rPr>
      </w:pPr>
      <w:r w:rsidRPr="005B735E">
        <w:rPr>
          <w:sz w:val="28"/>
          <w:szCs w:val="28"/>
        </w:rPr>
        <w:t>в случае роспуска сельского Совета законом Красноярского края по основаниям, предусмотренным Федеральным законом от 06.10.2003 № 131-ФЗ «Об общих принципах организации местного самоуправления в РФ»;</w:t>
      </w:r>
    </w:p>
    <w:p w:rsidR="005B735E" w:rsidRPr="005B735E" w:rsidRDefault="005B735E" w:rsidP="005B735E">
      <w:pPr>
        <w:pStyle w:val="213"/>
        <w:numPr>
          <w:ilvl w:val="1"/>
          <w:numId w:val="14"/>
        </w:numPr>
        <w:tabs>
          <w:tab w:val="left" w:pos="113"/>
        </w:tabs>
        <w:spacing w:after="0" w:line="240" w:lineRule="auto"/>
        <w:ind w:right="-1"/>
        <w:jc w:val="both"/>
        <w:rPr>
          <w:sz w:val="28"/>
          <w:szCs w:val="28"/>
        </w:rPr>
      </w:pPr>
      <w:r w:rsidRPr="005B735E">
        <w:rPr>
          <w:sz w:val="28"/>
          <w:szCs w:val="28"/>
        </w:rPr>
        <w:t xml:space="preserve"> в случае принятия сельским Советом решения о самороспуске. Указанное решение принимается не менее чем двумя третями депутатов  сельского Совета и не может быть принято ранее, чем через год с начала осуществления сельским Советом своих полномочий ;</w:t>
      </w:r>
    </w:p>
    <w:p w:rsidR="005B735E" w:rsidRPr="005B735E" w:rsidRDefault="005B735E" w:rsidP="005B735E">
      <w:pPr>
        <w:pStyle w:val="213"/>
        <w:numPr>
          <w:ilvl w:val="1"/>
          <w:numId w:val="14"/>
        </w:numPr>
        <w:tabs>
          <w:tab w:val="left" w:pos="113"/>
        </w:tabs>
        <w:spacing w:after="0" w:line="240" w:lineRule="auto"/>
        <w:ind w:right="-1"/>
        <w:jc w:val="both"/>
        <w:rPr>
          <w:sz w:val="28"/>
          <w:szCs w:val="28"/>
        </w:rPr>
      </w:pPr>
      <w:r w:rsidRPr="005B735E">
        <w:rPr>
          <w:sz w:val="28"/>
          <w:szCs w:val="28"/>
        </w:rPr>
        <w:lastRenderedPageBreak/>
        <w:t>в случае вступления в силу решения Красноярского краевого суда о неправомочности данного состава депутатов сельского Совета, в том числе в связи со сложением депутатами своих полномочий;</w:t>
      </w:r>
    </w:p>
    <w:p w:rsidR="005B735E" w:rsidRPr="005B735E" w:rsidRDefault="005B735E" w:rsidP="005B735E">
      <w:pPr>
        <w:pStyle w:val="213"/>
        <w:numPr>
          <w:ilvl w:val="1"/>
          <w:numId w:val="14"/>
        </w:numPr>
        <w:tabs>
          <w:tab w:val="left" w:pos="113"/>
        </w:tabs>
        <w:spacing w:after="0" w:line="240" w:lineRule="auto"/>
        <w:ind w:right="-1"/>
        <w:jc w:val="both"/>
        <w:rPr>
          <w:sz w:val="28"/>
          <w:szCs w:val="28"/>
        </w:rPr>
      </w:pPr>
      <w:r w:rsidRPr="005B735E">
        <w:rPr>
          <w:sz w:val="28"/>
          <w:szCs w:val="28"/>
        </w:rPr>
        <w:t xml:space="preserve"> исключен решением Совета депутатов от 04.06.2009 Г. № 45-141-р</w:t>
      </w:r>
    </w:p>
    <w:p w:rsidR="005B735E" w:rsidRPr="005B735E" w:rsidRDefault="005B735E" w:rsidP="005B735E">
      <w:pPr>
        <w:pStyle w:val="213"/>
        <w:numPr>
          <w:ilvl w:val="1"/>
          <w:numId w:val="14"/>
        </w:numPr>
        <w:tabs>
          <w:tab w:val="left" w:pos="113"/>
        </w:tabs>
        <w:spacing w:after="0" w:line="240" w:lineRule="auto"/>
        <w:ind w:right="-1"/>
        <w:jc w:val="both"/>
        <w:rPr>
          <w:sz w:val="28"/>
          <w:szCs w:val="28"/>
        </w:rPr>
      </w:pPr>
      <w:r w:rsidRPr="005B735E">
        <w:rPr>
          <w:sz w:val="28"/>
          <w:szCs w:val="28"/>
        </w:rPr>
        <w:t xml:space="preserve">в случае преобразования сельсовета, осуществляемого в соответствии с частями </w:t>
      </w:r>
      <w:r w:rsidR="0003440C" w:rsidRPr="008D7EB0">
        <w:rPr>
          <w:sz w:val="28"/>
          <w:szCs w:val="28"/>
        </w:rPr>
        <w:t>3, 3.1-1, 5, 7.2</w:t>
      </w:r>
      <w:r w:rsidR="003053D7">
        <w:rPr>
          <w:sz w:val="28"/>
          <w:szCs w:val="28"/>
        </w:rPr>
        <w:t xml:space="preserve"> </w:t>
      </w:r>
      <w:r w:rsidRPr="005B735E">
        <w:rPr>
          <w:sz w:val="28"/>
          <w:szCs w:val="28"/>
        </w:rPr>
        <w:t xml:space="preserve"> ст</w:t>
      </w:r>
      <w:r w:rsidR="003053D7">
        <w:rPr>
          <w:sz w:val="28"/>
          <w:szCs w:val="28"/>
        </w:rPr>
        <w:t xml:space="preserve">атьи </w:t>
      </w:r>
      <w:r w:rsidRPr="005B735E">
        <w:rPr>
          <w:sz w:val="28"/>
          <w:szCs w:val="28"/>
        </w:rPr>
        <w:t>13 Федерального закона от 06.10.2003 г. № 131-ФЗ «Об общих принципах организации местного самоуправления в Российской Федерации», а также в случае упразднения сельсовета»</w:t>
      </w:r>
    </w:p>
    <w:p w:rsidR="005B735E" w:rsidRPr="005B735E" w:rsidRDefault="005B735E" w:rsidP="005B735E">
      <w:pPr>
        <w:pStyle w:val="213"/>
        <w:numPr>
          <w:ilvl w:val="1"/>
          <w:numId w:val="14"/>
        </w:numPr>
        <w:tabs>
          <w:tab w:val="left" w:pos="113"/>
        </w:tabs>
        <w:spacing w:after="0" w:line="240" w:lineRule="auto"/>
        <w:ind w:right="-1"/>
        <w:jc w:val="both"/>
        <w:rPr>
          <w:sz w:val="28"/>
          <w:szCs w:val="28"/>
        </w:rPr>
      </w:pPr>
      <w:r w:rsidRPr="005B735E">
        <w:rPr>
          <w:sz w:val="28"/>
          <w:szCs w:val="28"/>
        </w:rPr>
        <w:t>в случае утраты сельсоветом статуса муниципального образования в связи с его объединением с городским округом;</w:t>
      </w:r>
    </w:p>
    <w:p w:rsidR="005B735E" w:rsidRPr="005B735E" w:rsidRDefault="005B735E" w:rsidP="005B735E">
      <w:pPr>
        <w:pStyle w:val="213"/>
        <w:numPr>
          <w:ilvl w:val="1"/>
          <w:numId w:val="14"/>
        </w:numPr>
        <w:tabs>
          <w:tab w:val="left" w:pos="113"/>
        </w:tabs>
        <w:spacing w:after="0" w:line="240" w:lineRule="auto"/>
        <w:ind w:right="-1"/>
        <w:jc w:val="both"/>
        <w:rPr>
          <w:sz w:val="28"/>
          <w:szCs w:val="28"/>
        </w:rPr>
      </w:pPr>
      <w:r w:rsidRPr="005B735E">
        <w:rPr>
          <w:sz w:val="28"/>
          <w:szCs w:val="28"/>
        </w:rPr>
        <w:t>в случае увеличения численности избирателей сельсовета более чем на 25 процентов, произошедшего вследствие изменения границ сельсовета или объединения сельсовета с городским округом;</w:t>
      </w:r>
    </w:p>
    <w:p w:rsidR="005B735E" w:rsidRPr="005B735E" w:rsidRDefault="005B735E" w:rsidP="005B735E">
      <w:pPr>
        <w:pStyle w:val="213"/>
        <w:numPr>
          <w:ilvl w:val="1"/>
          <w:numId w:val="14"/>
        </w:numPr>
        <w:tabs>
          <w:tab w:val="left" w:pos="113"/>
        </w:tabs>
        <w:spacing w:after="0" w:line="240" w:lineRule="auto"/>
        <w:ind w:right="-1"/>
        <w:jc w:val="both"/>
        <w:rPr>
          <w:sz w:val="28"/>
          <w:szCs w:val="28"/>
        </w:rPr>
      </w:pPr>
      <w:r w:rsidRPr="005B735E">
        <w:rPr>
          <w:sz w:val="28"/>
          <w:szCs w:val="28"/>
        </w:rP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5B735E" w:rsidRPr="005B735E" w:rsidRDefault="005B735E" w:rsidP="005B735E">
      <w:pPr>
        <w:pStyle w:val="213"/>
        <w:numPr>
          <w:ilvl w:val="0"/>
          <w:numId w:val="14"/>
        </w:numPr>
        <w:tabs>
          <w:tab w:val="left" w:pos="0"/>
        </w:tabs>
        <w:spacing w:after="0" w:line="240" w:lineRule="auto"/>
        <w:ind w:right="-1"/>
        <w:jc w:val="both"/>
        <w:rPr>
          <w:sz w:val="28"/>
          <w:szCs w:val="28"/>
        </w:rPr>
      </w:pPr>
      <w:r w:rsidRPr="005B735E">
        <w:rPr>
          <w:sz w:val="28"/>
          <w:szCs w:val="28"/>
        </w:rPr>
        <w:t xml:space="preserve"> Досрочное прекращение полномочий сельского Совета влечет досрочное прекращение полномочий его депутатов.</w:t>
      </w:r>
    </w:p>
    <w:p w:rsidR="005B735E" w:rsidRPr="005B735E" w:rsidRDefault="005B735E" w:rsidP="005B735E">
      <w:pPr>
        <w:pStyle w:val="213"/>
        <w:numPr>
          <w:ilvl w:val="1"/>
          <w:numId w:val="14"/>
        </w:numPr>
        <w:tabs>
          <w:tab w:val="left" w:pos="0"/>
        </w:tabs>
        <w:spacing w:after="0" w:line="240" w:lineRule="auto"/>
        <w:ind w:right="-1"/>
        <w:jc w:val="both"/>
        <w:rPr>
          <w:sz w:val="28"/>
          <w:szCs w:val="28"/>
        </w:rPr>
      </w:pPr>
      <w:r w:rsidRPr="005B735E">
        <w:rPr>
          <w:sz w:val="28"/>
          <w:szCs w:val="28"/>
        </w:rPr>
        <w:t>Исключен решением от 30.04.2012 № 23-83 р</w:t>
      </w:r>
    </w:p>
    <w:p w:rsidR="005B735E" w:rsidRPr="005B735E" w:rsidRDefault="005B735E" w:rsidP="005B735E">
      <w:pPr>
        <w:numPr>
          <w:ilvl w:val="0"/>
          <w:numId w:val="14"/>
        </w:numPr>
        <w:suppressAutoHyphens/>
        <w:spacing w:after="0" w:line="240" w:lineRule="auto"/>
        <w:jc w:val="both"/>
        <w:rPr>
          <w:rFonts w:ascii="Times New Roman" w:hAnsi="Times New Roman" w:cs="Times New Roman"/>
          <w:sz w:val="28"/>
          <w:szCs w:val="28"/>
        </w:rPr>
      </w:pPr>
      <w:r w:rsidRPr="005B735E">
        <w:rPr>
          <w:rFonts w:ascii="Times New Roman" w:hAnsi="Times New Roman" w:cs="Times New Roman"/>
          <w:sz w:val="28"/>
          <w:szCs w:val="28"/>
        </w:rPr>
        <w:t>В случае досрочного прекращения полномочий сельского Совета депутатов, выборы проводятся в сроки, предусмотренные действующим законодательством.</w:t>
      </w:r>
    </w:p>
    <w:p w:rsidR="005B735E" w:rsidRPr="005B735E" w:rsidRDefault="005B735E" w:rsidP="005B735E">
      <w:pPr>
        <w:pStyle w:val="ad"/>
        <w:spacing w:before="240"/>
        <w:ind w:firstLine="709"/>
        <w:jc w:val="both"/>
        <w:rPr>
          <w:b/>
          <w:sz w:val="28"/>
          <w:szCs w:val="28"/>
        </w:rPr>
      </w:pPr>
      <w:r w:rsidRPr="005B735E">
        <w:rPr>
          <w:b/>
          <w:sz w:val="28"/>
          <w:szCs w:val="28"/>
        </w:rPr>
        <w:t>Статья 23. Компетенция  сельского Совета депутатов</w:t>
      </w:r>
    </w:p>
    <w:p w:rsidR="005B735E" w:rsidRPr="005B735E" w:rsidRDefault="005B735E" w:rsidP="005B735E">
      <w:pPr>
        <w:numPr>
          <w:ilvl w:val="0"/>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К компетенции сельского Совета депутатов относится:</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принятие Устава сельсовета и внесения в него изменений и дополнений;</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установление официальных символов сельсовета и порядка их использования;</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работы  сельского Совета;</w:t>
      </w:r>
    </w:p>
    <w:p w:rsidR="005B735E" w:rsidRPr="005B735E" w:rsidRDefault="005B735E" w:rsidP="005B735E">
      <w:pPr>
        <w:numPr>
          <w:ilvl w:val="2"/>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принятие Порядка проведения конкурса по отбору кандидатур на должность Главы сельсовета;</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составления и рассмотрения проекта бюджета сельсовета, утверждения и исполнения бюджета сельсовета, осуществления контроля за его исполнением и утверждение отчета об исполнении бюджета сельсовета;</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установление, изменение и отмена местных налогов и сборов, установление размеров ставок по ним, предоставление льгот по их уплате в соответствии с законодательством Российской Федерации;</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назначение местного референдума, муниципальных выборов, голосования по о</w:t>
      </w:r>
      <w:r w:rsidR="006620E0">
        <w:rPr>
          <w:rFonts w:ascii="Times New Roman" w:hAnsi="Times New Roman" w:cs="Times New Roman"/>
          <w:sz w:val="28"/>
          <w:szCs w:val="28"/>
        </w:rPr>
        <w:t>тзыву депутата</w:t>
      </w:r>
      <w:r w:rsidRPr="005B735E">
        <w:rPr>
          <w:rFonts w:ascii="Times New Roman" w:hAnsi="Times New Roman" w:cs="Times New Roman"/>
          <w:sz w:val="28"/>
          <w:szCs w:val="28"/>
        </w:rPr>
        <w:t>;</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организации и проведения публичных слушаний;</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определение порядка назначения и проведения собрания граждан, а также полномочия собрания граждан;</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назначения и проведения конференции граждан (собрания делегатов), избрания делегатов, а также полномочия конференции граждан (собрания делегатов);</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назначения и проведения опроса граждан;</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утверждение структуры  администрации сельсовета</w:t>
      </w:r>
    </w:p>
    <w:p w:rsidR="005B735E" w:rsidRPr="005B735E" w:rsidRDefault="006620E0"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исключен в соответствии с решением Совета депутатов от</w:t>
      </w:r>
      <w:r>
        <w:rPr>
          <w:rFonts w:ascii="Times New Roman" w:hAnsi="Times New Roman" w:cs="Times New Roman"/>
          <w:sz w:val="28"/>
          <w:szCs w:val="28"/>
        </w:rPr>
        <w:t xml:space="preserve"> 22.05.2023 № 21-122 р</w:t>
      </w:r>
      <w:r w:rsidRPr="005B735E">
        <w:rPr>
          <w:rFonts w:ascii="Times New Roman" w:hAnsi="Times New Roman" w:cs="Times New Roman"/>
          <w:sz w:val="28"/>
          <w:szCs w:val="28"/>
        </w:rPr>
        <w:t xml:space="preserve"> </w:t>
      </w:r>
      <w:r w:rsidR="005B735E" w:rsidRPr="005B735E">
        <w:rPr>
          <w:rFonts w:ascii="Times New Roman" w:hAnsi="Times New Roman" w:cs="Times New Roman"/>
          <w:sz w:val="28"/>
          <w:szCs w:val="28"/>
        </w:rPr>
        <w:t>;</w:t>
      </w:r>
    </w:p>
    <w:p w:rsidR="005B735E" w:rsidRDefault="00FE3E02"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утверждение стратегии социально-экономического развития сельсовета</w:t>
      </w:r>
      <w:r w:rsidR="005B735E" w:rsidRPr="005B735E">
        <w:rPr>
          <w:rFonts w:ascii="Times New Roman" w:hAnsi="Times New Roman" w:cs="Times New Roman"/>
          <w:sz w:val="28"/>
          <w:szCs w:val="28"/>
        </w:rPr>
        <w:t>;</w:t>
      </w:r>
    </w:p>
    <w:p w:rsidR="00FE3E02" w:rsidRPr="00FE3E02" w:rsidRDefault="00FE3E02" w:rsidP="00FE3E02">
      <w:pPr>
        <w:pStyle w:val="afa"/>
        <w:numPr>
          <w:ilvl w:val="2"/>
          <w:numId w:val="16"/>
        </w:numPr>
        <w:suppressAutoHyphens/>
        <w:ind w:right="-1"/>
        <w:jc w:val="both"/>
        <w:rPr>
          <w:sz w:val="28"/>
          <w:szCs w:val="28"/>
        </w:rPr>
      </w:pPr>
      <w:r>
        <w:rPr>
          <w:sz w:val="28"/>
          <w:szCs w:val="28"/>
        </w:rPr>
        <w:t>утверждение правил благоустройства территории сельсовета;</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управления и распоряжения имуществом, находящимся в муниципальной собственности, порядка и условий его приватизации в соответствии с федеральным законодательством;</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исключен решением Совета депутатов от 16.07.2014 г. № 50-175 р;</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принятия решений о создании, реорганизации и ликвидации муниципальных предприятий ,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участия сельсовета в организациях межмуниципального сотрудничества;</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размера и условий оплаты труда Главы сельсовета;</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размера и условий оплаты труда муниципальных служащих, работников муниципальных унитарных предприятий и учреждений;</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принятие решения о привлечении граждан к выполнению на добровольной основе социально значимых для сельсовета работ (в том числе дежурств) в целях решения вопросов местного значения;</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установление размеров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предоставления жилых помещений муниципального специализированного жилищного фонда;</w:t>
      </w:r>
    </w:p>
    <w:p w:rsidR="005B735E" w:rsidRPr="005B735E" w:rsidRDefault="009A4EF3"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исключен решением Совета депутатов от 23.10.2017 г. № 21-60р;     </w:t>
      </w:r>
    </w:p>
    <w:p w:rsidR="005B735E" w:rsidRPr="005B735E" w:rsidRDefault="009A4EF3"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исключен решением Совета депутатов от 23.10.2017 г. № 21-60р</w:t>
      </w:r>
      <w:r w:rsidRPr="005B735E">
        <w:rPr>
          <w:rFonts w:ascii="Times New Roman" w:hAnsi="Times New Roman" w:cs="Times New Roman"/>
          <w:sz w:val="28"/>
          <w:szCs w:val="28"/>
        </w:rPr>
        <w:t xml:space="preserve"> </w:t>
      </w:r>
      <w:r w:rsidR="005B735E" w:rsidRPr="005B735E">
        <w:rPr>
          <w:rFonts w:ascii="Times New Roman" w:hAnsi="Times New Roman" w:cs="Times New Roman"/>
          <w:sz w:val="28"/>
          <w:szCs w:val="28"/>
        </w:rPr>
        <w:t>;</w:t>
      </w:r>
    </w:p>
    <w:p w:rsidR="005B735E" w:rsidRPr="005B735E" w:rsidRDefault="009A4EF3"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исключен решением Совета депутатов  от 23.10.2017г. № 21-60р;</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установление предельных (максимального и минимального) размеров земельных участков, предоставляемых гражданам в собственность из находящихся в собственности сельсовета земель для ведения личного подсобного хозяйства и индивидуального жилищного строительства;</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установление в случаях, предусмотренных федеральным законом, максимальных размеров земельных участков, предоставляемых гражданам в собственность бесплатно из земель, находящихся в собственности  сельсовета;</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контроль за</w:t>
      </w:r>
      <w:r w:rsidR="00FE3E02">
        <w:rPr>
          <w:rFonts w:ascii="Times New Roman" w:hAnsi="Times New Roman" w:cs="Times New Roman"/>
          <w:sz w:val="28"/>
          <w:szCs w:val="28"/>
        </w:rPr>
        <w:t xml:space="preserve"> исполнением</w:t>
      </w:r>
      <w:r w:rsidRPr="005B735E">
        <w:rPr>
          <w:rFonts w:ascii="Times New Roman" w:hAnsi="Times New Roman" w:cs="Times New Roman"/>
          <w:sz w:val="28"/>
          <w:szCs w:val="28"/>
        </w:rPr>
        <w:t xml:space="preserve"> органами </w:t>
      </w:r>
      <w:r w:rsidR="00FE3E02">
        <w:rPr>
          <w:rFonts w:ascii="Times New Roman" w:hAnsi="Times New Roman" w:cs="Times New Roman"/>
          <w:sz w:val="28"/>
          <w:szCs w:val="28"/>
        </w:rPr>
        <w:t xml:space="preserve"> местного самоуправления </w:t>
      </w:r>
      <w:r w:rsidRPr="005B735E">
        <w:rPr>
          <w:rFonts w:ascii="Times New Roman" w:hAnsi="Times New Roman" w:cs="Times New Roman"/>
          <w:sz w:val="28"/>
          <w:szCs w:val="28"/>
        </w:rPr>
        <w:t>и должностными лицами местного самоуправления полномочий по решению вопросов местного значения;</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определение порядка организации и осуществления ТОС, условий и порядка выделения необходимых средств из местного бюджета на нужды ТОС;</w:t>
      </w:r>
    </w:p>
    <w:p w:rsidR="005B735E" w:rsidRPr="005B735E" w:rsidRDefault="005B735E" w:rsidP="005B735E">
      <w:pPr>
        <w:numPr>
          <w:ilvl w:val="1"/>
          <w:numId w:val="16"/>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учреждение печатного средства массовой информации для официального опубликования муниципальных правовых актов и иной официальной документации;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1.32  принимает решения об удалении Главы сельсовета в отставку;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1.33 заслушивает ежегодные отчеты Главы сельсовета о результатах его деятельности, деятельности администрации и иных подведомственных Главе сельсовета органов местного самоуправления, в том числе о решении вопросов, поставленных Советом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1.34 решение иных вопросов, отнесенных к компетенции сельского Совета федеральными законами, законами Красноярского края, а также настоящим Уставом.</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Сельский Совет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к ведению государственных органов, иных муниципальных образований, к компетенции Главы и администрации сельсовета.</w:t>
      </w:r>
    </w:p>
    <w:p w:rsidR="005B735E" w:rsidRPr="005B735E" w:rsidRDefault="005B735E" w:rsidP="005B735E">
      <w:pPr>
        <w:tabs>
          <w:tab w:val="left" w:pos="0"/>
        </w:tabs>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24. Организация работы сельского Совета</w:t>
      </w:r>
    </w:p>
    <w:p w:rsidR="005B735E" w:rsidRPr="005B735E" w:rsidRDefault="005B735E" w:rsidP="005B735E">
      <w:pPr>
        <w:tabs>
          <w:tab w:val="left" w:pos="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Организационно-правовой формой работы сельского Совета является сессия. Сессия может состоять из одного или нескольких заседаний.</w:t>
      </w:r>
    </w:p>
    <w:p w:rsidR="005B735E" w:rsidRPr="005B735E" w:rsidRDefault="005B735E" w:rsidP="005B735E">
      <w:pPr>
        <w:tabs>
          <w:tab w:val="left" w:pos="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2.Сельский Совет созывается на свои сессии не реже 1 раза в три месяца председателем сельского Совета депутатов , избираемым сельским Советом из своего состава.</w:t>
      </w:r>
    </w:p>
    <w:p w:rsidR="005B735E" w:rsidRPr="005B735E" w:rsidRDefault="005B735E" w:rsidP="005B735E">
      <w:pPr>
        <w:tabs>
          <w:tab w:val="left" w:pos="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3. В случае если этого требуют не менее 10 % жителей сельсовета, обладающих избирательным правом, или не менее 1/3 депутатов сельского Совета, а также по требованию Главы сельсовета, председатель  сельского Совета обязан созвать сессию в двухнедельный срок со дня поступления соответствующего предложения.</w:t>
      </w:r>
    </w:p>
    <w:p w:rsidR="005B735E" w:rsidRPr="005B735E" w:rsidRDefault="005B735E" w:rsidP="005B735E">
      <w:pPr>
        <w:tabs>
          <w:tab w:val="left" w:pos="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4. Заседания Совета   не может считаться правомочным, если на нем присутствует менее 50 процентов от числа избранных депутатов.</w:t>
      </w:r>
    </w:p>
    <w:p w:rsidR="005B735E" w:rsidRPr="005B735E" w:rsidRDefault="005B735E" w:rsidP="005B735E">
      <w:pPr>
        <w:tabs>
          <w:tab w:val="left" w:pos="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5. Вновь избранный сельский Совет депутатов собирается на первое заседание не позднее 30 дней со дня избрания сельского Совета депутатов в правомочном составе.</w:t>
      </w:r>
    </w:p>
    <w:p w:rsidR="005B735E" w:rsidRPr="005B735E" w:rsidRDefault="005B735E" w:rsidP="005B735E">
      <w:pPr>
        <w:tabs>
          <w:tab w:val="left" w:pos="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6. Сельский Совет вправе избирать из состава депутатов заместителя председателя  сельского Совета депутатов, а также постоянные и временные комиссии, депутатские группы, иные органы сельского Совета. </w:t>
      </w:r>
    </w:p>
    <w:p w:rsidR="005B735E" w:rsidRPr="005B735E" w:rsidRDefault="005B735E" w:rsidP="005B735E">
      <w:pPr>
        <w:tabs>
          <w:tab w:val="left" w:pos="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7. Порядок работы сельского Совета определяется решением сельского Совета депутатов.</w:t>
      </w:r>
    </w:p>
    <w:p w:rsidR="005B735E" w:rsidRPr="005B735E" w:rsidRDefault="005B735E" w:rsidP="005B735E">
      <w:pPr>
        <w:tabs>
          <w:tab w:val="left" w:pos="0"/>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8. Организационное, материально-техническое, правовое обеспечение деятельности сельского Совета депутатов осуществляет администрация сельсовета.</w:t>
      </w:r>
    </w:p>
    <w:p w:rsidR="005B735E" w:rsidRPr="005B735E" w:rsidRDefault="005B735E" w:rsidP="005B735E">
      <w:pPr>
        <w:tabs>
          <w:tab w:val="left" w:pos="0"/>
        </w:tabs>
        <w:ind w:right="-1" w:firstLine="709"/>
        <w:jc w:val="both"/>
        <w:rPr>
          <w:rFonts w:ascii="Times New Roman" w:hAnsi="Times New Roman" w:cs="Times New Roman"/>
          <w:sz w:val="28"/>
          <w:szCs w:val="28"/>
        </w:rPr>
      </w:pPr>
    </w:p>
    <w:p w:rsidR="005B735E" w:rsidRPr="005B735E" w:rsidRDefault="005B735E" w:rsidP="005B735E">
      <w:pPr>
        <w:tabs>
          <w:tab w:val="left" w:pos="0"/>
        </w:tabs>
        <w:ind w:right="-1" w:firstLine="709"/>
        <w:jc w:val="both"/>
        <w:rPr>
          <w:rFonts w:ascii="Times New Roman" w:hAnsi="Times New Roman" w:cs="Times New Roman"/>
          <w:sz w:val="28"/>
          <w:szCs w:val="28"/>
        </w:rPr>
      </w:pPr>
      <w:r w:rsidRPr="005B735E">
        <w:rPr>
          <w:rFonts w:ascii="Times New Roman" w:hAnsi="Times New Roman" w:cs="Times New Roman"/>
          <w:b/>
          <w:sz w:val="28"/>
          <w:szCs w:val="28"/>
        </w:rPr>
        <w:t>Статья 25. Расходы на обеспечение деятельности сельского Совета депутатов</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Расходы на обеспечение деятельности  сельского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rsidR="005B735E" w:rsidRPr="005B735E" w:rsidRDefault="005B735E" w:rsidP="005B735E">
      <w:pPr>
        <w:tabs>
          <w:tab w:val="left" w:pos="426"/>
        </w:tabs>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26. Контрольная деятельность  сельского Совета депутатов</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Сельский Совет депутатов осуществляет контроль за исполнением принятых им решений, исполнением бюджета сельсовета, распоряжением имуществом, находящимся в собственности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Глава сельсовета и должностные лица администрации сельсовета обязаны по требованию сельского Совета депутатов представить ему документы, справки, информацию о своей деятельности.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3. Сельский Совет депутатов вправе не реже одного раза в год заслушать отчет заместителя Главы сельсовета, других должностных лиц администрации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Сельский Совет депутатов 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сельсовета при осуществлении переданных ей государственных полномочий.</w:t>
      </w:r>
    </w:p>
    <w:p w:rsidR="005B735E" w:rsidRPr="005B735E" w:rsidRDefault="005B735E" w:rsidP="005B735E">
      <w:pPr>
        <w:pStyle w:val="ad"/>
        <w:spacing w:before="240"/>
        <w:ind w:firstLine="709"/>
        <w:jc w:val="both"/>
        <w:rPr>
          <w:b/>
          <w:sz w:val="28"/>
          <w:szCs w:val="28"/>
        </w:rPr>
      </w:pPr>
      <w:r w:rsidRPr="005B735E">
        <w:rPr>
          <w:b/>
          <w:sz w:val="28"/>
          <w:szCs w:val="28"/>
        </w:rPr>
        <w:t xml:space="preserve">Статья 27. </w:t>
      </w:r>
      <w:r w:rsidR="00FE3E02">
        <w:rPr>
          <w:b/>
          <w:sz w:val="28"/>
          <w:szCs w:val="28"/>
        </w:rPr>
        <w:t xml:space="preserve"> Решения Совета</w:t>
      </w:r>
      <w:r w:rsidRPr="005B735E">
        <w:rPr>
          <w:b/>
          <w:sz w:val="28"/>
          <w:szCs w:val="28"/>
        </w:rPr>
        <w:t xml:space="preserve"> </w:t>
      </w:r>
    </w:p>
    <w:p w:rsidR="00FE3E02" w:rsidRPr="00FE3E02" w:rsidRDefault="0081223D" w:rsidP="00FE3E02">
      <w:pPr>
        <w:tabs>
          <w:tab w:val="left" w:pos="1134"/>
          <w:tab w:val="left" w:pos="1276"/>
        </w:tabs>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FE3E02" w:rsidRPr="00FE3E02">
        <w:rPr>
          <w:rFonts w:ascii="Times New Roman" w:hAnsi="Times New Roman" w:cs="Times New Roman"/>
          <w:sz w:val="28"/>
          <w:szCs w:val="28"/>
        </w:rPr>
        <w:t>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поселения, решение об удалении Главы сельсовета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настоящим Уставом. Решения Совета депутатов,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депутатов, если иное не установлено Федеральным законом от 06.10.2003 № 131-ФЗ «Об общих принципах организации местного самоуправления в Российской Федерации».</w:t>
      </w:r>
    </w:p>
    <w:p w:rsidR="00FE3E02" w:rsidRPr="00FE3E02" w:rsidRDefault="00FE3E02" w:rsidP="00FE3E02">
      <w:pPr>
        <w:tabs>
          <w:tab w:val="left" w:pos="1134"/>
          <w:tab w:val="left" w:pos="1276"/>
        </w:tabs>
        <w:ind w:firstLine="567"/>
        <w:jc w:val="both"/>
        <w:rPr>
          <w:rFonts w:ascii="Times New Roman" w:hAnsi="Times New Roman" w:cs="Times New Roman"/>
          <w:sz w:val="28"/>
          <w:szCs w:val="28"/>
        </w:rPr>
      </w:pPr>
      <w:r w:rsidRPr="00FE3E02">
        <w:rPr>
          <w:rFonts w:ascii="Times New Roman" w:hAnsi="Times New Roman" w:cs="Times New Roman"/>
          <w:sz w:val="28"/>
          <w:szCs w:val="28"/>
        </w:rPr>
        <w:t>2. Решение Совета принимается открытым или тайным голосованием.</w:t>
      </w:r>
    </w:p>
    <w:p w:rsidR="00FE3E02" w:rsidRPr="00FE3E02" w:rsidRDefault="00FE3E02" w:rsidP="00FE3E02">
      <w:pPr>
        <w:tabs>
          <w:tab w:val="left" w:pos="1134"/>
          <w:tab w:val="left" w:pos="1276"/>
        </w:tabs>
        <w:ind w:firstLine="567"/>
        <w:jc w:val="both"/>
        <w:rPr>
          <w:rFonts w:ascii="Times New Roman" w:hAnsi="Times New Roman" w:cs="Times New Roman"/>
          <w:sz w:val="28"/>
          <w:szCs w:val="28"/>
        </w:rPr>
      </w:pPr>
      <w:r w:rsidRPr="00FE3E02">
        <w:rPr>
          <w:rFonts w:ascii="Times New Roman" w:hAnsi="Times New Roman" w:cs="Times New Roman"/>
          <w:sz w:val="28"/>
          <w:szCs w:val="28"/>
        </w:rPr>
        <w:t>3. Решение считается принятым, если за него проголосовало более половины депутатов от их общего установленного для Совета количества, если иное не предусмотрено Федеральным законом от 06.10.2003 № 131-ФЗ «Об общих принципах организации местного самоуправления в Российской Федерации».</w:t>
      </w:r>
    </w:p>
    <w:p w:rsidR="00FE3E02" w:rsidRPr="00FE3E02" w:rsidRDefault="00FE3E02" w:rsidP="00FE3E02">
      <w:pPr>
        <w:tabs>
          <w:tab w:val="left" w:pos="1134"/>
          <w:tab w:val="left" w:pos="1276"/>
        </w:tabs>
        <w:ind w:firstLine="567"/>
        <w:jc w:val="both"/>
        <w:rPr>
          <w:rFonts w:ascii="Times New Roman" w:hAnsi="Times New Roman" w:cs="Times New Roman"/>
          <w:sz w:val="28"/>
          <w:szCs w:val="28"/>
        </w:rPr>
      </w:pPr>
      <w:r w:rsidRPr="00FE3E02">
        <w:rPr>
          <w:rFonts w:ascii="Times New Roman" w:hAnsi="Times New Roman" w:cs="Times New Roman"/>
          <w:sz w:val="28"/>
          <w:szCs w:val="28"/>
        </w:rPr>
        <w:t>Решения по процедурным вопросам принимаются простым большинством голосов присутствующих депутатов.</w:t>
      </w:r>
    </w:p>
    <w:p w:rsidR="00FE3E02" w:rsidRPr="00FE3E02" w:rsidRDefault="00FE3E02" w:rsidP="00FE3E02">
      <w:pPr>
        <w:tabs>
          <w:tab w:val="left" w:pos="1134"/>
          <w:tab w:val="left" w:pos="1276"/>
        </w:tabs>
        <w:ind w:firstLine="567"/>
        <w:jc w:val="both"/>
        <w:rPr>
          <w:rFonts w:ascii="Times New Roman" w:hAnsi="Times New Roman" w:cs="Times New Roman"/>
          <w:sz w:val="28"/>
          <w:szCs w:val="28"/>
        </w:rPr>
      </w:pPr>
      <w:r w:rsidRPr="00FE3E02">
        <w:rPr>
          <w:rFonts w:ascii="Times New Roman" w:hAnsi="Times New Roman" w:cs="Times New Roman"/>
          <w:sz w:val="28"/>
          <w:szCs w:val="28"/>
        </w:rPr>
        <w:t xml:space="preserve">4. Решение, принятое Новогородским сельским Советом депутатов, направляется главе сельсовета для подписания и обнародования в течение 10 дней. Глава сельсовета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w:t>
      </w:r>
      <w:r w:rsidRPr="00FE3E02">
        <w:rPr>
          <w:rFonts w:ascii="Times New Roman" w:hAnsi="Times New Roman" w:cs="Times New Roman"/>
          <w:sz w:val="28"/>
          <w:szCs w:val="28"/>
        </w:rPr>
        <w:lastRenderedPageBreak/>
        <w:t>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сельсовета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сельсовета в течение семи дней и обнародованию.</w:t>
      </w:r>
    </w:p>
    <w:p w:rsidR="00FE3E02" w:rsidRPr="00FE3E02" w:rsidRDefault="00FE3E02" w:rsidP="00FE3E02">
      <w:pPr>
        <w:tabs>
          <w:tab w:val="left" w:pos="1134"/>
          <w:tab w:val="left" w:pos="1276"/>
        </w:tabs>
        <w:ind w:firstLine="567"/>
        <w:jc w:val="both"/>
        <w:rPr>
          <w:rFonts w:ascii="Times New Roman" w:hAnsi="Times New Roman" w:cs="Times New Roman"/>
          <w:sz w:val="28"/>
          <w:szCs w:val="28"/>
        </w:rPr>
      </w:pPr>
      <w:r w:rsidRPr="00FE3E02">
        <w:rPr>
          <w:rFonts w:ascii="Times New Roman" w:hAnsi="Times New Roman" w:cs="Times New Roman"/>
          <w:sz w:val="28"/>
          <w:szCs w:val="28"/>
        </w:rPr>
        <w:t xml:space="preserve">5. Решения Совета, кроме указанных в пунктах 6, 7 настоящей статьи, вступают в силу после подписания, если иное не указано в самом решении. </w:t>
      </w:r>
    </w:p>
    <w:p w:rsidR="00FE3E02" w:rsidRPr="00FE3E02" w:rsidRDefault="00FE3E02" w:rsidP="00FE3E02">
      <w:pPr>
        <w:tabs>
          <w:tab w:val="left" w:pos="1134"/>
          <w:tab w:val="left" w:pos="1276"/>
        </w:tabs>
        <w:ind w:firstLine="567"/>
        <w:jc w:val="both"/>
        <w:rPr>
          <w:rFonts w:ascii="Times New Roman" w:hAnsi="Times New Roman" w:cs="Times New Roman"/>
          <w:sz w:val="28"/>
          <w:szCs w:val="28"/>
        </w:rPr>
      </w:pPr>
      <w:r w:rsidRPr="00FE3E02">
        <w:rPr>
          <w:rFonts w:ascii="Times New Roman" w:hAnsi="Times New Roman" w:cs="Times New Roman"/>
          <w:sz w:val="28"/>
          <w:szCs w:val="28"/>
        </w:rPr>
        <w:t>6. Нормативные решения,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w:t>
      </w:r>
    </w:p>
    <w:p w:rsidR="00FE3E02" w:rsidRPr="00FE3E02" w:rsidRDefault="00FE3E02" w:rsidP="00FE3E02">
      <w:pPr>
        <w:tabs>
          <w:tab w:val="left" w:pos="1134"/>
          <w:tab w:val="left" w:pos="1276"/>
        </w:tabs>
        <w:ind w:firstLine="567"/>
        <w:jc w:val="both"/>
        <w:rPr>
          <w:rFonts w:ascii="Times New Roman" w:hAnsi="Times New Roman" w:cs="Times New Roman"/>
          <w:sz w:val="28"/>
          <w:szCs w:val="28"/>
        </w:rPr>
      </w:pPr>
      <w:r w:rsidRPr="00FE3E02">
        <w:rPr>
          <w:rFonts w:ascii="Times New Roman" w:hAnsi="Times New Roman" w:cs="Times New Roman"/>
          <w:sz w:val="28"/>
          <w:szCs w:val="28"/>
        </w:rPr>
        <w:t>7. Решения Совета депутатов поселения об установлении, изменении или отмене местных налогов, а также льгот по их уплате вступают в силу в соответствии с Налоговым кодексом Российской Федерации.</w:t>
      </w:r>
    </w:p>
    <w:p w:rsidR="0081223D" w:rsidRPr="00FE3E02" w:rsidRDefault="00FE3E02" w:rsidP="00FE3E02">
      <w:pPr>
        <w:ind w:right="-1" w:firstLine="709"/>
        <w:jc w:val="both"/>
        <w:rPr>
          <w:rFonts w:ascii="Times New Roman" w:hAnsi="Times New Roman" w:cs="Times New Roman"/>
          <w:sz w:val="28"/>
          <w:szCs w:val="28"/>
        </w:rPr>
      </w:pPr>
      <w:r w:rsidRPr="00FE3E02">
        <w:rPr>
          <w:rFonts w:ascii="Times New Roman" w:hAnsi="Times New Roman" w:cs="Times New Roman"/>
          <w:sz w:val="28"/>
          <w:szCs w:val="28"/>
        </w:rPr>
        <w:t>8. Решения 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b/>
          <w:sz w:val="28"/>
          <w:szCs w:val="28"/>
        </w:rPr>
        <w:t xml:space="preserve">            Статья 28. Депутат  сельского Совета депутатов </w:t>
      </w:r>
    </w:p>
    <w:p w:rsidR="005B735E" w:rsidRPr="005B735E" w:rsidRDefault="005B735E" w:rsidP="005B735E">
      <w:pPr>
        <w:spacing w:before="240" w:after="120"/>
        <w:jc w:val="both"/>
        <w:rPr>
          <w:rFonts w:ascii="Times New Roman" w:hAnsi="Times New Roman" w:cs="Times New Roman"/>
          <w:sz w:val="28"/>
          <w:szCs w:val="28"/>
        </w:rPr>
      </w:pPr>
      <w:r w:rsidRPr="005B735E">
        <w:rPr>
          <w:rFonts w:ascii="Times New Roman" w:hAnsi="Times New Roman" w:cs="Times New Roman"/>
          <w:b/>
          <w:sz w:val="28"/>
          <w:szCs w:val="28"/>
        </w:rPr>
        <w:t xml:space="preserve">          </w:t>
      </w:r>
      <w:r w:rsidRPr="005B735E">
        <w:rPr>
          <w:rFonts w:ascii="Times New Roman" w:hAnsi="Times New Roman" w:cs="Times New Roman"/>
          <w:sz w:val="28"/>
          <w:szCs w:val="28"/>
        </w:rPr>
        <w:t>1. Депутат сельского Совета депутатов – лицо, избранное избирателями соответствующего избирательного округа в Совет на основе всеобщего равного и прямого избирательного права при тайном голосовании.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2. Полномочия депутата сельского Совета начинаются со дня его избрания и прекращаются со дня начала работы  первой сессии сельского Совета нового созыва.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3. Депутаты осуществляют свои полномочия на непостоянной основе. </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  Депутат сельского 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4.1.  принимает участие в работе сельского 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4.2.  присутствует на заседаниях сельского 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4.3.  работает в комиссиях, иных органах сельского Совета, в состав которых он избран;</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4.4. вправе вносить на рассмотрение сессии проекты решений сельского 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4.5. вправе вносить предложения о проведении депутатских расследований и участвовать в проведении таких расследований по поручению сельского 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4.6.  вправе знакомиться со стенограммами и протоколами сессий сельского 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4.7.  рассматривает поступившие к нему предложения,  заявления и жалобы, принимает меры к их своевременному разрешению;</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4.8. ведет прием граждан;</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4.9. проводит встречи с трудовыми коллективами муниципальных предприятий и учреждений;</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4.10. участвует в собраниях или конференциях граждан соответствующего избирательного округа;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4.11.  по вопросам, связанным с осуществлением своих депутатских полномочий, пользуется правом безотлагательного приема Главой сельсовета, руководителями и иными должностными лицами органов местного самоуправления, муниципальных предприятий и учреждений;</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4.12. направляет письменные обращения Главе сельсовета, руководителям и иным должностным лицам муниципальных предприятий и учреждений по вопросам, связанным с осуществлением им своих полномочий и входящим в компетенцию указанных руководителей и </w:t>
      </w:r>
      <w:r w:rsidRPr="005B735E">
        <w:rPr>
          <w:rFonts w:ascii="Times New Roman" w:hAnsi="Times New Roman" w:cs="Times New Roman"/>
          <w:sz w:val="28"/>
          <w:szCs w:val="28"/>
        </w:rPr>
        <w:lastRenderedPageBreak/>
        <w:t xml:space="preserve">должностных лиц, которые обязаны дать письменный ответ на эти обращения; </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4.13. осуществляет иные права и обязанности в соответствии с действующим законодательством, настоящим Уставом и решениями сельского Совета;</w:t>
      </w:r>
    </w:p>
    <w:p w:rsid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5. Депутату, в соответствии с законодательством, настоящим Уставом, регламентом сельского Совета, обеспечиваются условия для беспрепятственного осуществления полномочий.</w:t>
      </w:r>
    </w:p>
    <w:p w:rsidR="0081223D" w:rsidRPr="0081223D" w:rsidRDefault="0081223D" w:rsidP="0081223D">
      <w:pPr>
        <w:ind w:firstLine="709"/>
        <w:jc w:val="both"/>
        <w:rPr>
          <w:rFonts w:ascii="Times New Roman" w:hAnsi="Times New Roman" w:cs="Times New Roman"/>
          <w:sz w:val="28"/>
          <w:szCs w:val="28"/>
        </w:rPr>
      </w:pPr>
      <w:r w:rsidRPr="0081223D">
        <w:rPr>
          <w:rFonts w:ascii="Times New Roman" w:hAnsi="Times New Roman" w:cs="Times New Roman"/>
          <w:sz w:val="28"/>
          <w:szCs w:val="28"/>
        </w:rPr>
        <w:t>5.1.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81223D" w:rsidRPr="0081223D" w:rsidRDefault="0081223D" w:rsidP="0081223D">
      <w:pPr>
        <w:ind w:firstLine="709"/>
        <w:jc w:val="both"/>
        <w:rPr>
          <w:rFonts w:ascii="Times New Roman" w:hAnsi="Times New Roman" w:cs="Times New Roman"/>
          <w:sz w:val="28"/>
          <w:szCs w:val="28"/>
        </w:rPr>
      </w:pPr>
      <w:r w:rsidRPr="0081223D">
        <w:rPr>
          <w:rFonts w:ascii="Times New Roman" w:hAnsi="Times New Roman" w:cs="Times New Roman"/>
          <w:sz w:val="28"/>
          <w:szCs w:val="28"/>
        </w:rPr>
        <w:t>5.2. Администрация Новогородского сельсовета Иланского района Красноярского края определяет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81223D" w:rsidRPr="0081223D" w:rsidRDefault="0081223D" w:rsidP="0081223D">
      <w:pPr>
        <w:ind w:firstLine="709"/>
        <w:jc w:val="both"/>
        <w:rPr>
          <w:rFonts w:ascii="Times New Roman" w:hAnsi="Times New Roman" w:cs="Times New Roman"/>
          <w:sz w:val="28"/>
          <w:szCs w:val="28"/>
        </w:rPr>
      </w:pPr>
      <w:r w:rsidRPr="0081223D">
        <w:rPr>
          <w:rFonts w:ascii="Times New Roman" w:hAnsi="Times New Roman" w:cs="Times New Roman"/>
          <w:sz w:val="28"/>
          <w:szCs w:val="28"/>
        </w:rPr>
        <w:t>5.3.</w:t>
      </w:r>
      <w:r>
        <w:rPr>
          <w:rFonts w:ascii="Times New Roman" w:hAnsi="Times New Roman" w:cs="Times New Roman"/>
          <w:sz w:val="28"/>
          <w:szCs w:val="28"/>
        </w:rPr>
        <w:t xml:space="preserve"> </w:t>
      </w:r>
      <w:r w:rsidRPr="0081223D">
        <w:rPr>
          <w:rFonts w:ascii="Times New Roman" w:hAnsi="Times New Roman" w:cs="Times New Roman"/>
          <w:sz w:val="28"/>
          <w:szCs w:val="28"/>
        </w:rPr>
        <w:t>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81223D" w:rsidRPr="0081223D" w:rsidRDefault="0081223D" w:rsidP="0081223D">
      <w:pPr>
        <w:ind w:firstLine="709"/>
        <w:jc w:val="both"/>
        <w:rPr>
          <w:rFonts w:ascii="Times New Roman" w:hAnsi="Times New Roman" w:cs="Times New Roman"/>
          <w:sz w:val="28"/>
          <w:szCs w:val="28"/>
        </w:rPr>
      </w:pPr>
      <w:r w:rsidRPr="0081223D">
        <w:rPr>
          <w:rFonts w:ascii="Times New Roman" w:hAnsi="Times New Roman" w:cs="Times New Roman"/>
          <w:sz w:val="28"/>
          <w:szCs w:val="28"/>
        </w:rPr>
        <w:t xml:space="preserve">5.4.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9" w:history="1">
        <w:r w:rsidRPr="0081223D">
          <w:rPr>
            <w:rFonts w:ascii="Times New Roman" w:hAnsi="Times New Roman" w:cs="Times New Roman"/>
            <w:sz w:val="28"/>
            <w:szCs w:val="28"/>
          </w:rPr>
          <w:t>административную ответственность</w:t>
        </w:r>
      </w:hyperlink>
      <w:r w:rsidRPr="0081223D">
        <w:rPr>
          <w:rFonts w:ascii="Times New Roman" w:hAnsi="Times New Roman" w:cs="Times New Roman"/>
          <w:sz w:val="28"/>
          <w:szCs w:val="28"/>
        </w:rPr>
        <w:t xml:space="preserve"> в соответствии с законодательством Российской Федерации.</w:t>
      </w:r>
    </w:p>
    <w:p w:rsidR="0081223D" w:rsidRPr="0081223D" w:rsidRDefault="0081223D" w:rsidP="005B735E">
      <w:pPr>
        <w:ind w:right="-1" w:firstLine="709"/>
        <w:jc w:val="both"/>
        <w:rPr>
          <w:rFonts w:ascii="Times New Roman" w:hAnsi="Times New Roman" w:cs="Times New Roman"/>
          <w:sz w:val="28"/>
          <w:szCs w:val="28"/>
        </w:rPr>
      </w:pP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6. На депутата сельского Совета распространяются </w:t>
      </w:r>
      <w:r w:rsidR="0081223D">
        <w:rPr>
          <w:rFonts w:ascii="Times New Roman" w:hAnsi="Times New Roman" w:cs="Times New Roman"/>
          <w:sz w:val="28"/>
          <w:szCs w:val="28"/>
        </w:rPr>
        <w:t>гарантии</w:t>
      </w:r>
      <w:r w:rsidRPr="005B735E">
        <w:rPr>
          <w:rFonts w:ascii="Times New Roman" w:hAnsi="Times New Roman" w:cs="Times New Roman"/>
          <w:sz w:val="28"/>
          <w:szCs w:val="28"/>
        </w:rPr>
        <w:t>, установленные  федеральным законодательством.</w:t>
      </w:r>
    </w:p>
    <w:p w:rsid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7. Депутат  сельского Совета должен соблюдать ограничения</w:t>
      </w:r>
      <w:r w:rsidR="00FE3E02">
        <w:rPr>
          <w:rFonts w:ascii="Times New Roman" w:hAnsi="Times New Roman" w:cs="Times New Roman"/>
          <w:sz w:val="28"/>
          <w:szCs w:val="28"/>
        </w:rPr>
        <w:t>,</w:t>
      </w:r>
      <w:r w:rsidRPr="005B735E">
        <w:rPr>
          <w:rFonts w:ascii="Times New Roman" w:hAnsi="Times New Roman" w:cs="Times New Roman"/>
          <w:sz w:val="28"/>
          <w:szCs w:val="28"/>
        </w:rPr>
        <w:t xml:space="preserve">  запреты</w:t>
      </w:r>
      <w:r w:rsidR="00FE3E02">
        <w:rPr>
          <w:rFonts w:ascii="Times New Roman" w:hAnsi="Times New Roman" w:cs="Times New Roman"/>
          <w:sz w:val="28"/>
          <w:szCs w:val="28"/>
        </w:rPr>
        <w:t>,</w:t>
      </w:r>
      <w:r w:rsidRPr="005B735E">
        <w:rPr>
          <w:rFonts w:ascii="Times New Roman" w:hAnsi="Times New Roman" w:cs="Times New Roman"/>
          <w:sz w:val="28"/>
          <w:szCs w:val="28"/>
        </w:rPr>
        <w:t xml:space="preserve">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745281" w:rsidRPr="005B735E" w:rsidRDefault="00745281" w:rsidP="005B735E">
      <w:pPr>
        <w:ind w:right="-1" w:firstLine="709"/>
        <w:jc w:val="both"/>
        <w:rPr>
          <w:rFonts w:ascii="Times New Roman" w:hAnsi="Times New Roman" w:cs="Times New Roman"/>
          <w:sz w:val="28"/>
          <w:szCs w:val="28"/>
        </w:rPr>
      </w:pPr>
      <w:r w:rsidRPr="00745281">
        <w:rPr>
          <w:rFonts w:ascii="Times New Roman" w:hAnsi="Times New Roman" w:cs="Times New Roman"/>
          <w:sz w:val="28"/>
          <w:szCs w:val="28"/>
        </w:rPr>
        <w:t>8. Депутату сельского Совета для осуществления своих полномочий на непостоянной основе гарантируется сохранение места работы (должности) на период шести рабочих дней в месяц</w:t>
      </w:r>
      <w:r>
        <w:rPr>
          <w:sz w:val="28"/>
          <w:szCs w:val="28"/>
        </w:rPr>
        <w:t>.</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29. Досрочное прекращение полномочий депутата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Полномочия депутата сельского Совета прекращаются досрочно в случае: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1.1 смерти;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1.2 отставки по собственному желанию;</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1.3 признания судом недееспособным или ограниченно дееспособным;</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1.4 признания судом безвестно отсутствующим или объявления умершим;</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1.5 вступления в отношении него в законную силу обвинительного приговора суда;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1.6 выезда за пределы Российской Федерации на постоянное место жительства;</w:t>
      </w:r>
    </w:p>
    <w:p w:rsidR="005B735E" w:rsidRPr="00853980"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1.7 </w:t>
      </w:r>
      <w:r w:rsidR="00853980" w:rsidRPr="00853980">
        <w:rPr>
          <w:rFonts w:ascii="Times New Roman" w:hAnsi="Times New Roman" w:cs="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853980">
        <w:rPr>
          <w:rFonts w:ascii="Times New Roman" w:hAnsi="Times New Roman" w:cs="Times New Roman"/>
          <w:sz w:val="28"/>
          <w:szCs w:val="28"/>
        </w:rPr>
        <w:t>;</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1.7.1 приобретение гражданства иностранного государства или получение вида на жительство или иного документа, подтверждающего право гражданина  Российской Федерации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1.8 отзыва избирателями;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1.9. досрочного прекращения полномочий сельского Совета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1.10 призыва на военную службу или направления на заменяющую ее альтернативную гражданскую службу;</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1.11 в иных случаях, предусмотренных  Федеральным Законом от 6 октября 2003 года № 131-ФЗ «Об общих принципах организации местного самоупр</w:t>
      </w:r>
      <w:r w:rsidR="0081223D">
        <w:rPr>
          <w:rFonts w:ascii="Times New Roman" w:hAnsi="Times New Roman" w:cs="Times New Roman"/>
          <w:sz w:val="28"/>
          <w:szCs w:val="28"/>
        </w:rPr>
        <w:t>авления в Российской Федерации», и иными федеральными законами.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Полномочия депутата в случаях, указанный в подпунктах1.3 – 1.5 пункта 1 настоящей статьи, прекращаются досрочно с момента вступления в силу соответствующего акта либо со времени, указанного в нем.</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В случаях, указанных в подпунктах 1.6,  1.7,  1.7.1,  1.10 пункта 1 настоящей статьи, прекращение полномочий фиксируется решением сельского 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При досрочном прекращении полномочий депутата в результате отзыва его полномочия прекращаются со дня официального опубликования результатов голосования по отзыву, если иное не установлено законодательством.</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Полномочия депутата в случае, предусмотренном в подпункте 1.9 пункта 1 настоящей статьи, прекращаются одновременно с досрочным прекращением полномочий сельского Совета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Отставка депутата принимается большинством голосов от состава сельского Совета депутатов на ближайшей сессии, но не позднее одного месяца со дня подачи депутатом заявления об отставке.</w:t>
      </w:r>
    </w:p>
    <w:p w:rsid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Заявление депутата о сложении полномочий не может быть отозвано после принятия решения сельским Советом депутатов.</w:t>
      </w:r>
    </w:p>
    <w:p w:rsidR="0081223D" w:rsidRPr="0081223D" w:rsidRDefault="0081223D" w:rsidP="005B735E">
      <w:pPr>
        <w:ind w:right="-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1223D">
        <w:rPr>
          <w:rFonts w:ascii="Times New Roman" w:hAnsi="Times New Roman" w:cs="Times New Roman"/>
          <w:sz w:val="28"/>
          <w:szCs w:val="28"/>
        </w:rPr>
        <w:t>Досрочно утративший свои полномочия депутат может вновь обрести их лишь в случае нового избрания. Лица, являвшиеся депутатами сельского Совета,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 проведения Советом правомочного заседания в течении трех месяцев подряд) не могут быть выдвинутыми кандидатами на выборах, назначенных в связи с указанными обстоятельствами</w:t>
      </w:r>
    </w:p>
    <w:p w:rsid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Решение сельского Совета депутатов о досрочном прекращении полномочий депутата сельского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сельского Совета , - не позднее чем через три месяца со дня появления такого основания.</w:t>
      </w:r>
    </w:p>
    <w:p w:rsidR="005743BF" w:rsidRPr="005743BF" w:rsidRDefault="005743BF" w:rsidP="005B735E">
      <w:pPr>
        <w:ind w:right="-1"/>
        <w:jc w:val="both"/>
        <w:rPr>
          <w:rFonts w:ascii="Times New Roman" w:hAnsi="Times New Roman" w:cs="Times New Roman"/>
          <w:sz w:val="28"/>
          <w:szCs w:val="28"/>
        </w:rPr>
      </w:pPr>
      <w:r w:rsidRPr="005743B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743BF">
        <w:rPr>
          <w:rFonts w:ascii="Times New Roman" w:hAnsi="Times New Roman" w:cs="Times New Roman"/>
          <w:sz w:val="28"/>
          <w:szCs w:val="28"/>
        </w:rPr>
        <w:t xml:space="preserve"> </w:t>
      </w:r>
      <w:r w:rsidRPr="005743BF">
        <w:rPr>
          <w:rFonts w:ascii="Times New Roman" w:hAnsi="Times New Roman" w:cs="Times New Roman"/>
          <w:bCs/>
          <w:sz w:val="28"/>
          <w:szCs w:val="28"/>
        </w:rPr>
        <w:t>В случае обращения высшего должностного лица Красноярского края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5B735E" w:rsidRDefault="007106EA" w:rsidP="005B735E">
      <w:pPr>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391F10">
        <w:rPr>
          <w:rFonts w:ascii="Times New Roman" w:hAnsi="Times New Roman" w:cs="Times New Roman"/>
          <w:sz w:val="28"/>
          <w:szCs w:val="28"/>
        </w:rPr>
        <w:t xml:space="preserve">2.1 </w:t>
      </w:r>
      <w:r w:rsidR="00960358">
        <w:rPr>
          <w:rFonts w:ascii="Times New Roman" w:hAnsi="Times New Roman" w:cs="Times New Roman"/>
          <w:sz w:val="28"/>
          <w:szCs w:val="28"/>
        </w:rPr>
        <w:t xml:space="preserve">Полномочия депутата прекращаются досрочно в случае несоблюдения ограничений, установленных Федеральным законом от 06.10.2003 № 131-ФЗ  «Об  общих принципах </w:t>
      </w:r>
      <w:r w:rsidR="00391F10">
        <w:rPr>
          <w:rFonts w:ascii="Times New Roman" w:hAnsi="Times New Roman" w:cs="Times New Roman"/>
          <w:sz w:val="28"/>
          <w:szCs w:val="28"/>
        </w:rPr>
        <w:t>организации местного самоуправления в Российской Федерации.</w:t>
      </w:r>
      <w:r w:rsidR="00960358">
        <w:rPr>
          <w:rFonts w:ascii="Times New Roman" w:hAnsi="Times New Roman" w:cs="Times New Roman"/>
          <w:sz w:val="28"/>
          <w:szCs w:val="28"/>
        </w:rPr>
        <w:t xml:space="preserve"> </w:t>
      </w:r>
    </w:p>
    <w:p w:rsidR="00285463" w:rsidRDefault="00285463" w:rsidP="005B735E">
      <w:pPr>
        <w:ind w:right="-1"/>
        <w:jc w:val="both"/>
        <w:rPr>
          <w:rFonts w:ascii="Times New Roman" w:hAnsi="Times New Roman" w:cs="Times New Roman"/>
          <w:sz w:val="28"/>
          <w:szCs w:val="28"/>
        </w:rPr>
      </w:pPr>
      <w:r>
        <w:rPr>
          <w:rFonts w:ascii="Times New Roman" w:hAnsi="Times New Roman" w:cs="Times New Roman"/>
          <w:sz w:val="28"/>
          <w:szCs w:val="28"/>
        </w:rPr>
        <w:t xml:space="preserve">        2.2 </w:t>
      </w:r>
      <w:r w:rsidRPr="00285463">
        <w:rPr>
          <w:rFonts w:ascii="Times New Roman" w:hAnsi="Times New Roman" w:cs="Times New Roman"/>
          <w:sz w:val="28"/>
          <w:szCs w:val="28"/>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если иное не предусмотрено  Федеральным законом от 06.10.2003 № 131-ФЗ «Об общих принципах организации местного самоуправления в Российской Федерации</w:t>
      </w:r>
      <w:r w:rsidR="006620E0">
        <w:rPr>
          <w:rFonts w:ascii="Times New Roman" w:hAnsi="Times New Roman" w:cs="Times New Roman"/>
          <w:sz w:val="28"/>
          <w:szCs w:val="28"/>
        </w:rPr>
        <w:t>.</w:t>
      </w:r>
    </w:p>
    <w:p w:rsidR="006620E0" w:rsidRPr="006620E0" w:rsidRDefault="006620E0" w:rsidP="006620E0">
      <w:pPr>
        <w:jc w:val="both"/>
        <w:rPr>
          <w:rFonts w:ascii="Times New Roman" w:hAnsi="Times New Roman" w:cs="Times New Roman"/>
          <w:color w:val="000000"/>
          <w:sz w:val="28"/>
          <w:szCs w:val="28"/>
        </w:rPr>
      </w:pPr>
      <w:r>
        <w:rPr>
          <w:rFonts w:ascii="Times New Roman" w:hAnsi="Times New Roman" w:cs="Times New Roman"/>
          <w:sz w:val="28"/>
          <w:szCs w:val="28"/>
        </w:rPr>
        <w:t xml:space="preserve">        2.3.</w:t>
      </w:r>
      <w:r w:rsidRPr="006620E0">
        <w:rPr>
          <w:color w:val="000000"/>
          <w:sz w:val="28"/>
          <w:szCs w:val="28"/>
        </w:rPr>
        <w:t xml:space="preserve"> </w:t>
      </w:r>
      <w:r w:rsidRPr="006620E0">
        <w:rPr>
          <w:rFonts w:ascii="Times New Roman" w:hAnsi="Times New Roman" w:cs="Times New Roman"/>
          <w:color w:val="000000"/>
          <w:sz w:val="28"/>
          <w:szCs w:val="28"/>
        </w:rPr>
        <w:t xml:space="preserve">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w:t>
      </w:r>
      <w:r w:rsidRPr="006620E0">
        <w:rPr>
          <w:rFonts w:ascii="Times New Roman" w:hAnsi="Times New Roman" w:cs="Times New Roman"/>
          <w:color w:val="000000"/>
          <w:sz w:val="28"/>
          <w:szCs w:val="28"/>
        </w:rPr>
        <w:lastRenderedPageBreak/>
        <w:t>уважительных причин на всех заседаниях представительного органа муниципального образования в течение шести месяцев подряд</w:t>
      </w:r>
      <w:r>
        <w:rPr>
          <w:rFonts w:ascii="Times New Roman" w:hAnsi="Times New Roman" w:cs="Times New Roman"/>
          <w:color w:val="000000"/>
          <w:sz w:val="28"/>
          <w:szCs w:val="28"/>
        </w:rPr>
        <w:t>.</w:t>
      </w:r>
    </w:p>
    <w:p w:rsidR="006620E0" w:rsidRDefault="006620E0"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30. Депутатский запрос</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 Депутат или группа депутатов вправе внести на рассмотрение сельского Совета письменное предложение о направлении сельским Советом депутатского запроса Главе сельсовета, иному должностному лицу органов местного самоуправления, руководителю муниципального предприятия или учреждения по вопросам, входящим в компетенцию указанных руководителей и иных должностных лиц.</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Основаниями для направления депутатского запроса служит нарушение Конституции Российской Федерации, федеральных законов, Устава Красноярского края и иных нормативно-правовых актов Красноярского края, настоящего Устава, решений сельского Совета, а также иные основания, признаваемые сельским Советом достаточными для направления депутатского запроса.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Порядок направления депутатского запроса устанавливается Регламентом  сельского 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Глава сельсовета и иные должностные лица органов местного самоуправления, руководители муниципальных предприятий и учреждений, которым направлен депутатский запрос, обязаны дать на него устный или письменный ответ, который оглашается председательствующим на данной сессии, а при необходимости более длительного времени на подготовку – на очередной сессии сельского  Совета. Письменный ответ должен быть подписан руководителем или иным должностным лицом, которому направлен депутатский запрос, либо лицом, временно исполняющим его обязанности.</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Глава 5.  Администрация сельсовета</w:t>
      </w:r>
    </w:p>
    <w:p w:rsidR="005B735E" w:rsidRPr="005B735E" w:rsidRDefault="005B735E" w:rsidP="005B735E">
      <w:pPr>
        <w:pStyle w:val="ad"/>
        <w:spacing w:before="240"/>
        <w:ind w:firstLine="709"/>
        <w:jc w:val="both"/>
        <w:rPr>
          <w:b/>
          <w:sz w:val="28"/>
          <w:szCs w:val="28"/>
        </w:rPr>
      </w:pPr>
      <w:r w:rsidRPr="005B735E">
        <w:rPr>
          <w:b/>
          <w:sz w:val="28"/>
          <w:szCs w:val="28"/>
        </w:rPr>
        <w:t>Статья 31. Администрация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Администрация сельсовета является исполнительно-распорядительным органом местного самоуправления.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2. Администрацию сельсовета возглавляет Глава сельсовета. </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3. Администрация подотчетна  сельскому Совету депутатов.</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 Структура администрации утверждается сельским  Советом депутатов по представлению Главы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5. Администрация  обладает правами юридического лица.</w:t>
      </w:r>
    </w:p>
    <w:p w:rsidR="005B735E" w:rsidRPr="005B735E" w:rsidRDefault="005B735E" w:rsidP="005B735E">
      <w:pPr>
        <w:ind w:right="-1" w:firstLine="709"/>
        <w:jc w:val="both"/>
        <w:rPr>
          <w:rFonts w:ascii="Times New Roman" w:hAnsi="Times New Roman" w:cs="Times New Roman"/>
          <w:sz w:val="28"/>
          <w:szCs w:val="28"/>
        </w:rPr>
      </w:pPr>
    </w:p>
    <w:p w:rsidR="005B735E" w:rsidRPr="005B735E" w:rsidRDefault="005B735E" w:rsidP="005B735E">
      <w:pPr>
        <w:ind w:right="-1" w:firstLine="709"/>
        <w:jc w:val="both"/>
        <w:rPr>
          <w:rFonts w:ascii="Times New Roman" w:hAnsi="Times New Roman" w:cs="Times New Roman"/>
          <w:sz w:val="28"/>
          <w:szCs w:val="28"/>
        </w:rPr>
      </w:pPr>
    </w:p>
    <w:p w:rsidR="005B735E" w:rsidRPr="005B735E" w:rsidRDefault="005B735E" w:rsidP="005B735E">
      <w:pPr>
        <w:pStyle w:val="ad"/>
        <w:spacing w:before="240"/>
        <w:jc w:val="both"/>
        <w:rPr>
          <w:b/>
          <w:sz w:val="28"/>
          <w:szCs w:val="28"/>
        </w:rPr>
      </w:pPr>
      <w:r w:rsidRPr="005B735E">
        <w:rPr>
          <w:sz w:val="28"/>
          <w:szCs w:val="28"/>
        </w:rPr>
        <w:t xml:space="preserve">          </w:t>
      </w:r>
      <w:r w:rsidRPr="005B735E">
        <w:rPr>
          <w:b/>
          <w:sz w:val="28"/>
          <w:szCs w:val="28"/>
        </w:rPr>
        <w:t>Статья 32. Должностные лица и иные работники администрации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Красноярского края, обязанности по должности муниципальной службы за денежное содержание, выплачиваемое за счет средств местного бюджета.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Муниципальные служащие, наделенные исполнительно-распорядительными полномочиями по решению вопросов местного значения и (или) по организации деятельности администрации, являются должностными лицами администрации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3. Должностные лица администрации сельсовета назначаются и увольняются с должности Главой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 Глава сельсовета распределяет обязанности между работниками администрации.</w:t>
      </w:r>
    </w:p>
    <w:p w:rsidR="005B735E" w:rsidRPr="005B735E" w:rsidRDefault="005B735E" w:rsidP="005B735E">
      <w:pPr>
        <w:pStyle w:val="ad"/>
        <w:spacing w:before="240"/>
        <w:ind w:firstLine="709"/>
        <w:jc w:val="both"/>
        <w:rPr>
          <w:b/>
          <w:sz w:val="28"/>
          <w:szCs w:val="28"/>
        </w:rPr>
      </w:pPr>
      <w:r w:rsidRPr="005B735E">
        <w:rPr>
          <w:b/>
          <w:sz w:val="28"/>
          <w:szCs w:val="28"/>
        </w:rPr>
        <w:t>Статья 33. Компетенция администрации</w:t>
      </w:r>
    </w:p>
    <w:p w:rsidR="005B735E" w:rsidRPr="005B735E" w:rsidRDefault="005B735E" w:rsidP="005B735E">
      <w:pPr>
        <w:numPr>
          <w:ilvl w:val="0"/>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Администрация сельсовета:</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разрабатывает  и исполняет бюджет сельсовета, является главным распорядителем бюджетных средств;</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управляет и распоряжается имуществом, находящимся в собственности сельсовета;</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разрабатывает и выполняет</w:t>
      </w:r>
      <w:r w:rsidR="00422FD4">
        <w:rPr>
          <w:rFonts w:ascii="Times New Roman" w:hAnsi="Times New Roman" w:cs="Times New Roman"/>
          <w:sz w:val="28"/>
          <w:szCs w:val="28"/>
        </w:rPr>
        <w:t xml:space="preserve"> стратегию социально-экономического развития сельсовета</w:t>
      </w:r>
      <w:r w:rsidRPr="005B735E">
        <w:rPr>
          <w:rFonts w:ascii="Times New Roman" w:hAnsi="Times New Roman" w:cs="Times New Roman"/>
          <w:sz w:val="28"/>
          <w:szCs w:val="28"/>
        </w:rPr>
        <w:t>;</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учреждает муниципальные унитарные предприятия и муниципальные учреждения, утверждает их уставы;</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выступает заказчиком работ по благоустройству и озеленению территории сельсовета, строительству и реконструкции объектов социальной инфраструктуры, муниципального жилья;</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сдает в аренду муниципальное имущество;</w:t>
      </w:r>
    </w:p>
    <w:p w:rsidR="005B735E" w:rsidRPr="005B735E" w:rsidRDefault="005743BF"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исключен решением сельского Совета от </w:t>
      </w:r>
      <w:r>
        <w:rPr>
          <w:rFonts w:ascii="Times New Roman" w:hAnsi="Times New Roman" w:cs="Times New Roman"/>
          <w:sz w:val="28"/>
          <w:szCs w:val="28"/>
        </w:rPr>
        <w:t>23.10.2017 № 21-60 р</w:t>
      </w:r>
      <w:r w:rsidR="005B735E" w:rsidRPr="005B735E">
        <w:rPr>
          <w:rFonts w:ascii="Times New Roman" w:hAnsi="Times New Roman" w:cs="Times New Roman"/>
          <w:sz w:val="28"/>
          <w:szCs w:val="28"/>
        </w:rPr>
        <w:t>;</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исключен решением сельского Совета от 28.12.2011 г. № 20-70 р;</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1.8.1. осуществляет полномочия по организации  теплоснабжения, предусмотренное Федеральным законом «О теплоснабжении»;</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обеспечивает деятельность Совета депутатов;</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принимает решение о привлечении граждан к выполнению на добровольной основе социально значимых для сельсовета работ в соответствии с федеральным законом;</w:t>
      </w:r>
    </w:p>
    <w:p w:rsidR="005743BF" w:rsidRPr="005743BF" w:rsidRDefault="005743BF" w:rsidP="005743BF">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исключен решением сельского Совета от </w:t>
      </w:r>
      <w:r>
        <w:rPr>
          <w:rFonts w:ascii="Times New Roman" w:hAnsi="Times New Roman" w:cs="Times New Roman"/>
          <w:sz w:val="28"/>
          <w:szCs w:val="28"/>
        </w:rPr>
        <w:t>23.10.2017 № 21-60 р</w:t>
      </w:r>
      <w:r w:rsidRPr="005B735E">
        <w:rPr>
          <w:rFonts w:ascii="Times New Roman" w:hAnsi="Times New Roman" w:cs="Times New Roman"/>
          <w:sz w:val="28"/>
          <w:szCs w:val="28"/>
        </w:rPr>
        <w:t>;</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осуществляет иные полномочия в соответствии с законодательством и настоящим Уставом, а также государственные полномочия, возложенные на нее федеральными и краевыми законами;</w:t>
      </w:r>
    </w:p>
    <w:p w:rsidR="005B735E" w:rsidRPr="005B735E" w:rsidRDefault="005B735E" w:rsidP="005B735E">
      <w:pPr>
        <w:numPr>
          <w:ilvl w:val="1"/>
          <w:numId w:val="18"/>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решает иные вопросы местного значения, отнесенные федеральными законами и законами Красноярского края к компетенции администрации сельсовета.</w:t>
      </w:r>
    </w:p>
    <w:p w:rsidR="005B735E" w:rsidRPr="005B735E" w:rsidRDefault="005B735E" w:rsidP="005B735E">
      <w:pPr>
        <w:pStyle w:val="311"/>
        <w:spacing w:after="0"/>
        <w:ind w:right="-1"/>
        <w:jc w:val="both"/>
        <w:rPr>
          <w:sz w:val="28"/>
          <w:szCs w:val="28"/>
        </w:rPr>
      </w:pPr>
      <w:r w:rsidRPr="005B735E">
        <w:rPr>
          <w:sz w:val="28"/>
          <w:szCs w:val="28"/>
        </w:rPr>
        <w:t xml:space="preserve">          2. Администрация осуществляет свою деятельность в соответствии с федеральными законами, законами  Красноярского края и настоящим Уставом и не  в праве принимать решения по вопросам компетенции  федеральных органов государственной власти, органов государственной власти Красноярского края, других муниципальных образований.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Правовые акты по вопросам, указанным в п. 1 настоящей статьи, принимает Глава сельсовета. </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33.1 Муниципальный контроль</w:t>
      </w:r>
    </w:p>
    <w:p w:rsidR="00853980" w:rsidRPr="00853980" w:rsidRDefault="005743BF" w:rsidP="00853980">
      <w:pPr>
        <w:autoSpaceDE w:val="0"/>
        <w:autoSpaceDN w:val="0"/>
        <w:adjustRightInd w:val="0"/>
        <w:ind w:firstLine="709"/>
        <w:jc w:val="both"/>
        <w:rPr>
          <w:rFonts w:ascii="Times New Roman" w:hAnsi="Times New Roman" w:cs="Times New Roman"/>
          <w:b/>
          <w:sz w:val="28"/>
          <w:szCs w:val="28"/>
        </w:rPr>
      </w:pPr>
      <w:r w:rsidRPr="005743BF">
        <w:rPr>
          <w:rFonts w:ascii="Times New Roman" w:hAnsi="Times New Roman" w:cs="Times New Roman"/>
          <w:sz w:val="28"/>
          <w:szCs w:val="28"/>
        </w:rPr>
        <w:t>1.</w:t>
      </w:r>
      <w:r w:rsidR="00853980" w:rsidRPr="00853980">
        <w:rPr>
          <w:sz w:val="28"/>
          <w:szCs w:val="28"/>
        </w:rPr>
        <w:t xml:space="preserve"> </w:t>
      </w:r>
      <w:r w:rsidR="00853980" w:rsidRPr="00853980">
        <w:rPr>
          <w:rFonts w:ascii="Times New Roman" w:hAnsi="Times New Roman" w:cs="Times New Roman"/>
          <w:sz w:val="28"/>
          <w:szCs w:val="28"/>
        </w:rPr>
        <w:t>Администрация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2.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3. Порядок организации и осуществления муниципального контроля, полномочия контрольного органа устанавливаются положением о виде муниципального контроля, утверждаемым представительным органом муниципального образования.</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lastRenderedPageBreak/>
        <w:t>4. В соответствии с частью 9 статьи 1 Федерального закона от 31.07.2020 № 248-ФЗ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5B735E" w:rsidRDefault="005B735E" w:rsidP="005B735E">
      <w:pPr>
        <w:ind w:right="-1"/>
        <w:jc w:val="both"/>
        <w:rPr>
          <w:rFonts w:ascii="Times New Roman" w:hAnsi="Times New Roman" w:cs="Times New Roman"/>
          <w:b/>
          <w:sz w:val="28"/>
          <w:szCs w:val="28"/>
        </w:rPr>
      </w:pPr>
    </w:p>
    <w:p w:rsidR="00853980" w:rsidRPr="005B735E" w:rsidRDefault="00853980" w:rsidP="005B735E">
      <w:pPr>
        <w:ind w:right="-1"/>
        <w:jc w:val="both"/>
        <w:rPr>
          <w:rFonts w:ascii="Times New Roman" w:hAnsi="Times New Roman" w:cs="Times New Roman"/>
          <w:b/>
          <w:sz w:val="28"/>
          <w:szCs w:val="28"/>
        </w:rPr>
      </w:pPr>
    </w:p>
    <w:p w:rsidR="005B735E" w:rsidRPr="005B735E" w:rsidRDefault="005B735E" w:rsidP="005B735E">
      <w:pPr>
        <w:pStyle w:val="ad"/>
        <w:spacing w:before="240"/>
        <w:ind w:firstLine="709"/>
        <w:jc w:val="both"/>
        <w:rPr>
          <w:b/>
          <w:sz w:val="28"/>
          <w:szCs w:val="28"/>
        </w:rPr>
      </w:pPr>
      <w:r w:rsidRPr="005B735E">
        <w:rPr>
          <w:b/>
          <w:sz w:val="28"/>
          <w:szCs w:val="28"/>
        </w:rPr>
        <w:t>Статья 34. Расходы на содержание администрации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Расходы на обеспечение деятельности администрации предусматриваются в местном бюджете отдельной строкой в соответствии с бюджетной классификацией.</w:t>
      </w:r>
    </w:p>
    <w:p w:rsidR="005B735E" w:rsidRPr="005B735E" w:rsidRDefault="005B735E" w:rsidP="005B735E">
      <w:pPr>
        <w:ind w:right="-1" w:firstLine="709"/>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 xml:space="preserve">Глава 6. </w:t>
      </w:r>
      <w:r w:rsidR="006620E0" w:rsidRPr="006620E0">
        <w:rPr>
          <w:rFonts w:ascii="Times New Roman" w:hAnsi="Times New Roman" w:cs="Times New Roman"/>
          <w:b/>
          <w:sz w:val="28"/>
          <w:szCs w:val="28"/>
        </w:rPr>
        <w:t>исключена решением сельского Совета от</w:t>
      </w:r>
      <w:r w:rsidR="006620E0" w:rsidRPr="005B735E">
        <w:rPr>
          <w:rFonts w:ascii="Times New Roman" w:hAnsi="Times New Roman" w:cs="Times New Roman"/>
          <w:b/>
          <w:sz w:val="28"/>
          <w:szCs w:val="28"/>
        </w:rPr>
        <w:t xml:space="preserve"> </w:t>
      </w:r>
      <w:r w:rsidR="006620E0">
        <w:rPr>
          <w:rFonts w:ascii="Times New Roman" w:hAnsi="Times New Roman" w:cs="Times New Roman"/>
          <w:b/>
          <w:sz w:val="28"/>
          <w:szCs w:val="28"/>
        </w:rPr>
        <w:t>22.05.2023</w:t>
      </w:r>
      <w:r w:rsidR="008F2F10">
        <w:rPr>
          <w:rFonts w:ascii="Times New Roman" w:hAnsi="Times New Roman" w:cs="Times New Roman"/>
          <w:b/>
          <w:sz w:val="28"/>
          <w:szCs w:val="28"/>
        </w:rPr>
        <w:t xml:space="preserve"> </w:t>
      </w:r>
      <w:r w:rsidR="006620E0">
        <w:rPr>
          <w:rFonts w:ascii="Times New Roman" w:hAnsi="Times New Roman" w:cs="Times New Roman"/>
          <w:b/>
          <w:sz w:val="28"/>
          <w:szCs w:val="28"/>
        </w:rPr>
        <w:t>№ 21-122 р</w:t>
      </w:r>
    </w:p>
    <w:p w:rsidR="008F2F10" w:rsidRDefault="008F2F10" w:rsidP="005B735E">
      <w:pPr>
        <w:pStyle w:val="3"/>
        <w:spacing w:after="120"/>
        <w:rPr>
          <w:rFonts w:ascii="Times New Roman" w:hAnsi="Times New Roman" w:cs="Times New Roman"/>
          <w:b w:val="0"/>
          <w:bCs w:val="0"/>
          <w:sz w:val="28"/>
          <w:szCs w:val="28"/>
        </w:rPr>
      </w:pPr>
    </w:p>
    <w:p w:rsidR="005B735E" w:rsidRPr="005B735E" w:rsidRDefault="005B735E" w:rsidP="005B735E">
      <w:pPr>
        <w:pStyle w:val="3"/>
        <w:spacing w:after="120"/>
        <w:rPr>
          <w:rFonts w:ascii="Times New Roman" w:hAnsi="Times New Roman" w:cs="Times New Roman"/>
          <w:sz w:val="28"/>
          <w:szCs w:val="28"/>
        </w:rPr>
      </w:pPr>
      <w:r w:rsidRPr="005B735E">
        <w:rPr>
          <w:rFonts w:ascii="Times New Roman" w:hAnsi="Times New Roman" w:cs="Times New Roman"/>
          <w:b w:val="0"/>
          <w:bCs w:val="0"/>
          <w:sz w:val="28"/>
          <w:szCs w:val="28"/>
        </w:rPr>
        <w:t xml:space="preserve">         </w:t>
      </w:r>
      <w:r w:rsidR="008F2F10">
        <w:rPr>
          <w:rFonts w:ascii="Times New Roman" w:hAnsi="Times New Roman" w:cs="Times New Roman"/>
          <w:b w:val="0"/>
          <w:bCs w:val="0"/>
          <w:sz w:val="28"/>
          <w:szCs w:val="28"/>
        </w:rPr>
        <w:t xml:space="preserve">    </w:t>
      </w:r>
      <w:r w:rsidRPr="005B735E">
        <w:rPr>
          <w:rFonts w:ascii="Times New Roman" w:hAnsi="Times New Roman" w:cs="Times New Roman"/>
          <w:b w:val="0"/>
          <w:bCs w:val="0"/>
          <w:sz w:val="28"/>
          <w:szCs w:val="28"/>
        </w:rPr>
        <w:t xml:space="preserve"> </w:t>
      </w:r>
      <w:r w:rsidRPr="005B735E">
        <w:rPr>
          <w:rFonts w:ascii="Times New Roman" w:hAnsi="Times New Roman" w:cs="Times New Roman"/>
          <w:sz w:val="28"/>
          <w:szCs w:val="28"/>
        </w:rPr>
        <w:t>Глава 7. Формы непосредственного осуществления населением местного самоуправления и участия населения в осуществлении местного самоуправления</w:t>
      </w:r>
    </w:p>
    <w:p w:rsidR="005B735E" w:rsidRPr="005B735E" w:rsidRDefault="005B735E" w:rsidP="005B735E">
      <w:pPr>
        <w:rPr>
          <w:rFonts w:ascii="Times New Roman" w:hAnsi="Times New Roman" w:cs="Times New Roman"/>
          <w:sz w:val="28"/>
          <w:szCs w:val="28"/>
        </w:rPr>
      </w:pPr>
    </w:p>
    <w:p w:rsidR="005B735E" w:rsidRPr="005B735E" w:rsidRDefault="005B735E" w:rsidP="005B735E">
      <w:pPr>
        <w:jc w:val="center"/>
        <w:rPr>
          <w:rFonts w:ascii="Times New Roman" w:hAnsi="Times New Roman" w:cs="Times New Roman"/>
          <w:b/>
          <w:sz w:val="28"/>
          <w:szCs w:val="28"/>
        </w:rPr>
      </w:pPr>
      <w:r w:rsidRPr="005B735E">
        <w:rPr>
          <w:rFonts w:ascii="Times New Roman" w:hAnsi="Times New Roman" w:cs="Times New Roman"/>
          <w:b/>
          <w:sz w:val="28"/>
          <w:szCs w:val="28"/>
        </w:rPr>
        <w:t>Статья 36. Виды форм непосредственного осуществления населением местного самоуправления и участия населения в осуществлении местного самоуправления</w:t>
      </w:r>
    </w:p>
    <w:p w:rsidR="005B735E" w:rsidRPr="005B735E" w:rsidRDefault="005B735E" w:rsidP="005B735E">
      <w:pPr>
        <w:jc w:val="both"/>
        <w:rPr>
          <w:rFonts w:ascii="Times New Roman" w:hAnsi="Times New Roman" w:cs="Times New Roman"/>
          <w:b/>
          <w:sz w:val="28"/>
          <w:szCs w:val="28"/>
        </w:rPr>
      </w:pPr>
    </w:p>
    <w:p w:rsidR="005B735E" w:rsidRPr="005B735E" w:rsidRDefault="005B735E" w:rsidP="005B735E">
      <w:pPr>
        <w:jc w:val="both"/>
        <w:rPr>
          <w:rFonts w:ascii="Times New Roman" w:hAnsi="Times New Roman" w:cs="Times New Roman"/>
          <w:sz w:val="28"/>
          <w:szCs w:val="28"/>
        </w:rPr>
      </w:pPr>
      <w:r w:rsidRPr="005B735E">
        <w:rPr>
          <w:rFonts w:ascii="Times New Roman" w:hAnsi="Times New Roman" w:cs="Times New Roman"/>
          <w:b/>
          <w:sz w:val="28"/>
          <w:szCs w:val="28"/>
        </w:rPr>
        <w:t xml:space="preserve">          </w:t>
      </w:r>
      <w:r w:rsidRPr="005B735E">
        <w:rPr>
          <w:rFonts w:ascii="Times New Roman" w:hAnsi="Times New Roman" w:cs="Times New Roman"/>
          <w:sz w:val="28"/>
          <w:szCs w:val="28"/>
        </w:rPr>
        <w:t xml:space="preserve">1. Формами непосредственного осуществления населением местного самоуправления и участия населения в осуществлении местного самоуправления являются местный референдум, муниципальные выборы, голосование по отзыву депутата сельского Совета депутатов, Главы сельсовета, голосование по вопросам изменения границ или преобразования сельсовета, правотворческая инициатива граждан, территориальное общественное самоуправление, публичные слушания, собрания граждан, конференции граждан (собрание делегатов), опрос граждан, обращения граждан в органы местного самоуправления и другие формы, не </w:t>
      </w:r>
      <w:r w:rsidRPr="005B735E">
        <w:rPr>
          <w:rFonts w:ascii="Times New Roman" w:hAnsi="Times New Roman" w:cs="Times New Roman"/>
          <w:sz w:val="28"/>
          <w:szCs w:val="28"/>
        </w:rPr>
        <w:lastRenderedPageBreak/>
        <w:t>противоречащие Конституции Российской Федерации, федеральным законам, законам Красноярского края.</w:t>
      </w:r>
    </w:p>
    <w:p w:rsidR="005B735E" w:rsidRPr="005B735E" w:rsidRDefault="005B735E" w:rsidP="005B735E">
      <w:pPr>
        <w:jc w:val="both"/>
        <w:rPr>
          <w:rFonts w:ascii="Times New Roman" w:hAnsi="Times New Roman" w:cs="Times New Roman"/>
          <w:sz w:val="28"/>
          <w:szCs w:val="28"/>
        </w:rPr>
      </w:pPr>
      <w:r w:rsidRPr="005B735E">
        <w:rPr>
          <w:rFonts w:ascii="Times New Roman" w:hAnsi="Times New Roman" w:cs="Times New Roman"/>
          <w:sz w:val="28"/>
          <w:szCs w:val="28"/>
        </w:rPr>
        <w:t xml:space="preserve">          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F2F10" w:rsidRPr="005B735E" w:rsidRDefault="005B735E" w:rsidP="008F2F10">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3.</w:t>
      </w:r>
      <w:r w:rsidR="008F2F10" w:rsidRPr="008F2F10">
        <w:rPr>
          <w:rFonts w:ascii="Times New Roman" w:hAnsi="Times New Roman" w:cs="Times New Roman"/>
          <w:b/>
          <w:sz w:val="28"/>
          <w:szCs w:val="28"/>
        </w:rPr>
        <w:t xml:space="preserve"> </w:t>
      </w:r>
      <w:r w:rsidR="008F2F10" w:rsidRPr="008F2F10">
        <w:rPr>
          <w:rFonts w:ascii="Times New Roman" w:hAnsi="Times New Roman" w:cs="Times New Roman"/>
          <w:sz w:val="28"/>
          <w:szCs w:val="28"/>
        </w:rPr>
        <w:t>исключен решением сельского Совета от 22.05.2023 № 21-122 р</w:t>
      </w:r>
    </w:p>
    <w:p w:rsidR="005B735E" w:rsidRPr="005B735E" w:rsidRDefault="005B735E" w:rsidP="005B735E">
      <w:pPr>
        <w:jc w:val="both"/>
        <w:rPr>
          <w:rFonts w:ascii="Times New Roman" w:hAnsi="Times New Roman" w:cs="Times New Roman"/>
          <w:sz w:val="28"/>
          <w:szCs w:val="28"/>
        </w:rPr>
      </w:pPr>
      <w:r w:rsidRPr="005B735E">
        <w:rPr>
          <w:rFonts w:ascii="Times New Roman" w:hAnsi="Times New Roman" w:cs="Times New Roman"/>
          <w:sz w:val="28"/>
          <w:szCs w:val="28"/>
        </w:rPr>
        <w:t xml:space="preserve">          4. 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участия населения в осуществлении местного самоуправления.</w:t>
      </w:r>
    </w:p>
    <w:p w:rsidR="005B735E" w:rsidRPr="005B735E" w:rsidRDefault="005B735E" w:rsidP="005B735E">
      <w:pPr>
        <w:jc w:val="both"/>
        <w:rPr>
          <w:rFonts w:ascii="Times New Roman" w:hAnsi="Times New Roman" w:cs="Times New Roman"/>
          <w:b/>
          <w:sz w:val="28"/>
          <w:szCs w:val="28"/>
        </w:rPr>
      </w:pPr>
    </w:p>
    <w:p w:rsidR="005B735E" w:rsidRPr="005B735E" w:rsidRDefault="005B735E" w:rsidP="005B735E">
      <w:pPr>
        <w:jc w:val="both"/>
        <w:rPr>
          <w:rFonts w:ascii="Times New Roman" w:hAnsi="Times New Roman" w:cs="Times New Roman"/>
          <w:b/>
          <w:sz w:val="28"/>
          <w:szCs w:val="28"/>
        </w:rPr>
      </w:pPr>
      <w:r w:rsidRPr="005B735E">
        <w:rPr>
          <w:rFonts w:ascii="Times New Roman" w:hAnsi="Times New Roman" w:cs="Times New Roman"/>
          <w:b/>
          <w:sz w:val="28"/>
          <w:szCs w:val="28"/>
        </w:rPr>
        <w:t xml:space="preserve">          Статья 37. Местный референдум</w:t>
      </w:r>
    </w:p>
    <w:p w:rsidR="005B735E" w:rsidRPr="005B735E" w:rsidRDefault="005B735E" w:rsidP="005B735E">
      <w:pPr>
        <w:jc w:val="both"/>
        <w:rPr>
          <w:rFonts w:ascii="Times New Roman" w:hAnsi="Times New Roman" w:cs="Times New Roman"/>
          <w:sz w:val="28"/>
          <w:szCs w:val="28"/>
        </w:rPr>
      </w:pPr>
    </w:p>
    <w:p w:rsidR="005B735E" w:rsidRPr="005B735E" w:rsidRDefault="005B735E" w:rsidP="005B735E">
      <w:pPr>
        <w:numPr>
          <w:ilvl w:val="0"/>
          <w:numId w:val="20"/>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В целях решения непосредственно населением вопросов местного значения проводится местный референдум.</w:t>
      </w:r>
    </w:p>
    <w:p w:rsidR="005B735E" w:rsidRPr="005B735E" w:rsidRDefault="005B735E" w:rsidP="005B735E">
      <w:pPr>
        <w:numPr>
          <w:ilvl w:val="0"/>
          <w:numId w:val="20"/>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Местный референдум проводится на всей территории сельсовета.</w:t>
      </w:r>
    </w:p>
    <w:p w:rsidR="005B735E" w:rsidRPr="005B735E" w:rsidRDefault="005B735E" w:rsidP="005B735E">
      <w:pPr>
        <w:numPr>
          <w:ilvl w:val="0"/>
          <w:numId w:val="20"/>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Решение о назначении местного референдума принимается сельским Советом депутатов:</w:t>
      </w:r>
    </w:p>
    <w:p w:rsidR="005B735E" w:rsidRPr="005B735E" w:rsidRDefault="005B735E" w:rsidP="005B735E">
      <w:pPr>
        <w:numPr>
          <w:ilvl w:val="1"/>
          <w:numId w:val="20"/>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по инициативе, выдвинутой гражданами или группой граждан, формируемой в количестве не менее 10 человек, поддержанной 1 % от числа участников референдума, зарегистрированных на территории сельсовета, но не менее 25 подписей.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3.2. по инициативе, выдвинутой избирательными объединениями, уставы которых предусматривают участие в выборах и (или) референдумах и которые зарегистрированы в установленном законом порядке, при условии сбора подписей в поддержку данной инициативы в количестве 1 % от числа участников референдума, зарегистрированных на территории сельсовета, но не менее 25 подписей;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3.3. по инициативе сельского Совета депутатов и Главы сельсовета, выдвинутой ими совместно и оформленной в виде правовых актов  сельского Совета и Главы  сельсовета;</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4. Сельский Совет депутатов  обязан назначить местный референдум в течение 30 дней со дня поступления в сельский Совет документов, на основании которых назначается местный референдум.</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Если местный референдум не назначен сельским Советом депутатов в установленный срок, референдум назначается судом на основании обращения граждан, избирательных объединений, Главы сельсовета, органов государственной власти Красноярского края , избирательной комиссией Красноярского края или прокурора.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Не могут выноситься на местный референдум вопросы, отнесенные законодательством к ведению органов государственной власти, других муниципальных образований, а также: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5.1. о досрочном прекращении или продлении срока полномочий, приостановлении осуществления полномочий органов местного самоуправления, а также о проведении досрочных выборов</w:t>
      </w:r>
      <w:r w:rsidR="00285463">
        <w:rPr>
          <w:rFonts w:ascii="Times New Roman" w:hAnsi="Times New Roman" w:cs="Times New Roman"/>
          <w:sz w:val="28"/>
          <w:szCs w:val="28"/>
        </w:rPr>
        <w:t xml:space="preserve"> в </w:t>
      </w:r>
      <w:r w:rsidRPr="005B735E">
        <w:rPr>
          <w:rFonts w:ascii="Times New Roman" w:hAnsi="Times New Roman" w:cs="Times New Roman"/>
          <w:sz w:val="28"/>
          <w:szCs w:val="28"/>
        </w:rPr>
        <w:t>орган</w:t>
      </w:r>
      <w:r w:rsidR="00285463">
        <w:rPr>
          <w:rFonts w:ascii="Times New Roman" w:hAnsi="Times New Roman" w:cs="Times New Roman"/>
          <w:sz w:val="28"/>
          <w:szCs w:val="28"/>
        </w:rPr>
        <w:t>ы</w:t>
      </w:r>
      <w:r w:rsidRPr="005B735E">
        <w:rPr>
          <w:rFonts w:ascii="Times New Roman" w:hAnsi="Times New Roman" w:cs="Times New Roman"/>
          <w:sz w:val="28"/>
          <w:szCs w:val="28"/>
        </w:rPr>
        <w:t xml:space="preserve"> местного самоуправления либо об отсрочке указанных выборов;</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5.2. о персональном составе органов местного самоуправления;</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5.3.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на освобождение от должности;</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5.4. о принятии или об изменении  бюджета сельсовета, исполнении и изменении финансовых обязательств сельсовета;</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5.5. о принятии чрезвычайных и срочных мер по обеспечению здоровья и безопасности населения.</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6. Вопросы, выносимые на местный референдум, не должны ограничивать или отменять общепризнанные права и свободы человека и гражданина, конституционные гарантии их реализации, а также должны исключать возможность их множественного толкования.</w:t>
      </w:r>
    </w:p>
    <w:p w:rsidR="005B735E" w:rsidRPr="005B735E" w:rsidRDefault="005B735E" w:rsidP="005B735E">
      <w:pPr>
        <w:tabs>
          <w:tab w:val="left" w:pos="851"/>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7. Формулировка вопроса, выносимого на референдум, должна быть ясной и обеспечивать возможность однозначного ответа на поставленный вопрос.</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8. В местном референдуме имеют право участвовать все граждане Российской Федерации, место жительства которых расположено в границах сельсовета, обладающие избирательным правом в соответствии с федеральными гарантиями избирательных прав граждан. Граждане Российской Федерации участвуют в местном референдуме на основе всеобщего равного и прямого волеизъявления при тайном голосовании.</w:t>
      </w:r>
    </w:p>
    <w:p w:rsidR="005743BF" w:rsidRDefault="005B735E" w:rsidP="005B735E">
      <w:pPr>
        <w:ind w:right="-1" w:firstLine="709"/>
        <w:jc w:val="both"/>
        <w:rPr>
          <w:sz w:val="28"/>
          <w:szCs w:val="28"/>
        </w:rPr>
      </w:pPr>
      <w:r w:rsidRPr="005B735E">
        <w:rPr>
          <w:rFonts w:ascii="Times New Roman" w:hAnsi="Times New Roman" w:cs="Times New Roman"/>
          <w:sz w:val="28"/>
          <w:szCs w:val="28"/>
        </w:rPr>
        <w:lastRenderedPageBreak/>
        <w:t xml:space="preserve">9. </w:t>
      </w:r>
      <w:r w:rsidR="005743BF" w:rsidRPr="005743BF">
        <w:rPr>
          <w:rFonts w:ascii="Times New Roman" w:hAnsi="Times New Roman" w:cs="Times New Roman"/>
          <w:sz w:val="28"/>
          <w:szCs w:val="28"/>
        </w:rPr>
        <w:t>Местный референдум считается состоявшимся, если в голосовании приняло участие более 50 % участников референдума, внесенных в списки участников референдума</w:t>
      </w:r>
      <w:r w:rsidR="005743BF">
        <w:rPr>
          <w:rFonts w:ascii="Times New Roman" w:hAnsi="Times New Roman" w:cs="Times New Roman"/>
          <w:sz w:val="28"/>
          <w:szCs w:val="28"/>
        </w:rPr>
        <w:t>.</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10. Итоги голосования и принятое на местном референдуме решение подлежат обязательному опубликованию (обнародованию).</w:t>
      </w:r>
    </w:p>
    <w:p w:rsidR="005B735E" w:rsidRPr="005B735E" w:rsidRDefault="005B735E" w:rsidP="005B735E">
      <w:pPr>
        <w:tabs>
          <w:tab w:val="left" w:pos="851"/>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11. Принятое на местном референдуме решение подлежит обязательному исполнению на территории сельсовета и не нуждается в утверждении какими-либо органами государственной власти, их должностными лицами или органами местного самоуправления.</w:t>
      </w:r>
    </w:p>
    <w:p w:rsidR="005B735E" w:rsidRPr="005B735E" w:rsidRDefault="005B735E" w:rsidP="005B735E">
      <w:pPr>
        <w:tabs>
          <w:tab w:val="left" w:pos="851"/>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12.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установленным настоящим Уставом.</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13. Расходы, связанные с подготовкой и проведением местного референдума, с момента принятия решения о его назначении, производятся за счет средств бюджета сельсовета. Использование в целях агитации на референдуме средств бюджета сельсовета не допускается.</w:t>
      </w:r>
    </w:p>
    <w:p w:rsidR="005B735E" w:rsidRPr="005B735E" w:rsidRDefault="005B735E" w:rsidP="005B735E">
      <w:pPr>
        <w:ind w:right="-1" w:firstLine="720"/>
        <w:jc w:val="both"/>
        <w:rPr>
          <w:rFonts w:ascii="Times New Roman" w:hAnsi="Times New Roman" w:cs="Times New Roman"/>
          <w:sz w:val="28"/>
          <w:szCs w:val="28"/>
        </w:rPr>
      </w:pPr>
      <w:r w:rsidRPr="005B735E">
        <w:rPr>
          <w:rFonts w:ascii="Times New Roman" w:hAnsi="Times New Roman" w:cs="Times New Roman"/>
          <w:sz w:val="28"/>
          <w:szCs w:val="28"/>
        </w:rPr>
        <w:t xml:space="preserve">14. Назначение и проведение местного референдума осуществляется в соответствии с федеральным законодательством и законодательством Красноярского края. </w:t>
      </w:r>
    </w:p>
    <w:p w:rsidR="005B735E" w:rsidRPr="005B735E" w:rsidRDefault="005B735E" w:rsidP="005B735E">
      <w:pPr>
        <w:pStyle w:val="311"/>
        <w:spacing w:before="240"/>
        <w:jc w:val="both"/>
        <w:rPr>
          <w:b/>
          <w:sz w:val="28"/>
          <w:szCs w:val="28"/>
        </w:rPr>
      </w:pPr>
      <w:r w:rsidRPr="005B735E">
        <w:rPr>
          <w:b/>
          <w:sz w:val="28"/>
          <w:szCs w:val="28"/>
        </w:rPr>
        <w:t xml:space="preserve">          Статья 38. Муниципальные выборы</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Муниципальные выборы проводятся в целях избрания депутатов сельского Совета  на основе всеобщего равного и прямого избирательного права при тайном голосовании.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Муниципальные выборы проводятся в порядке и сроки, установленные действующим законодательством.</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3.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принимаемыми в соответствии с ним законами Красноярского края.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4. Итоги выборов подлежат официальному опубликованию.</w:t>
      </w:r>
    </w:p>
    <w:p w:rsidR="005B735E" w:rsidRPr="005B735E" w:rsidRDefault="005B735E" w:rsidP="005B735E">
      <w:pPr>
        <w:ind w:right="-1" w:firstLine="709"/>
        <w:jc w:val="both"/>
        <w:rPr>
          <w:rFonts w:ascii="Times New Roman" w:hAnsi="Times New Roman" w:cs="Times New Roman"/>
          <w:sz w:val="28"/>
          <w:szCs w:val="28"/>
        </w:rPr>
      </w:pPr>
    </w:p>
    <w:p w:rsidR="008F2F10" w:rsidRPr="008F2F10" w:rsidRDefault="005B735E" w:rsidP="008F2F10">
      <w:pPr>
        <w:tabs>
          <w:tab w:val="left" w:pos="426"/>
        </w:tabs>
        <w:ind w:right="-1" w:firstLine="709"/>
        <w:jc w:val="both"/>
        <w:rPr>
          <w:rFonts w:ascii="Times New Roman" w:hAnsi="Times New Roman" w:cs="Times New Roman"/>
        </w:rPr>
      </w:pPr>
      <w:r w:rsidRPr="005B735E">
        <w:rPr>
          <w:rFonts w:ascii="Times New Roman" w:hAnsi="Times New Roman" w:cs="Times New Roman"/>
          <w:sz w:val="28"/>
          <w:szCs w:val="28"/>
        </w:rPr>
        <w:lastRenderedPageBreak/>
        <w:t xml:space="preserve">        </w:t>
      </w:r>
      <w:r w:rsidR="008F2F10" w:rsidRPr="008F2F10">
        <w:rPr>
          <w:rFonts w:ascii="Times New Roman" w:hAnsi="Times New Roman" w:cs="Times New Roman"/>
          <w:b/>
          <w:bCs/>
          <w:sz w:val="28"/>
          <w:szCs w:val="28"/>
        </w:rPr>
        <w:t>Статья 39. Голосование по отзыву депутата Совета депутатов поселения</w:t>
      </w:r>
    </w:p>
    <w:p w:rsidR="008F2F10" w:rsidRPr="008F2F10" w:rsidRDefault="008F2F10" w:rsidP="008F2F10">
      <w:pPr>
        <w:tabs>
          <w:tab w:val="left" w:pos="426"/>
        </w:tabs>
        <w:ind w:right="-1" w:firstLine="709"/>
        <w:jc w:val="both"/>
        <w:rPr>
          <w:rFonts w:ascii="Times New Roman" w:hAnsi="Times New Roman" w:cs="Times New Roman"/>
        </w:rPr>
      </w:pPr>
      <w:r w:rsidRPr="008F2F10">
        <w:rPr>
          <w:rFonts w:ascii="Times New Roman" w:hAnsi="Times New Roman" w:cs="Times New Roman"/>
          <w:sz w:val="28"/>
          <w:szCs w:val="28"/>
        </w:rPr>
        <w:t xml:space="preserve"> 1. Основанием для отзыва депутата Совета депутатов сельсовета являются конкретные противоправные решения, действия или бездействия, выразившиеся в невыполнении депутатских обязанностей, нарушении Конституции Российской Федерации, федеральных законов, законов Красноярского края, настоящего Устава.</w:t>
      </w:r>
    </w:p>
    <w:p w:rsidR="008F2F10" w:rsidRPr="008F2F10" w:rsidRDefault="008F2F10" w:rsidP="008F2F10">
      <w:pPr>
        <w:tabs>
          <w:tab w:val="left" w:pos="426"/>
        </w:tabs>
        <w:ind w:right="-1" w:firstLine="709"/>
        <w:jc w:val="both"/>
        <w:rPr>
          <w:rFonts w:ascii="Times New Roman" w:hAnsi="Times New Roman" w:cs="Times New Roman"/>
        </w:rPr>
      </w:pPr>
      <w:r w:rsidRPr="008F2F10">
        <w:rPr>
          <w:rFonts w:ascii="Times New Roman" w:hAnsi="Times New Roman" w:cs="Times New Roman"/>
          <w:sz w:val="28"/>
          <w:szCs w:val="28"/>
        </w:rPr>
        <w:t>Указанные обстоятельства должны быть подтверждены в судебном порядке.</w:t>
      </w:r>
    </w:p>
    <w:p w:rsidR="008F2F10" w:rsidRPr="008F2F10" w:rsidRDefault="008F2F10" w:rsidP="008F2F10">
      <w:pPr>
        <w:tabs>
          <w:tab w:val="left" w:pos="426"/>
        </w:tabs>
        <w:ind w:right="-1" w:firstLine="709"/>
        <w:jc w:val="both"/>
        <w:rPr>
          <w:rFonts w:ascii="Times New Roman" w:hAnsi="Times New Roman" w:cs="Times New Roman"/>
        </w:rPr>
      </w:pPr>
      <w:r w:rsidRPr="008F2F10">
        <w:rPr>
          <w:rFonts w:ascii="Times New Roman" w:hAnsi="Times New Roman" w:cs="Times New Roman"/>
          <w:sz w:val="28"/>
          <w:szCs w:val="28"/>
        </w:rPr>
        <w:t>2. Депутат не менее чем за 7 дней предупреждается о проведении собрания избирателей, на котором рассматривается вопрос о возбуждении вопроса о его отзыве, вправе участвовать в данном заседании, давать объяснения. Сообщение о проведении собрания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rsidR="008F2F10" w:rsidRPr="008F2F10" w:rsidRDefault="008F2F10" w:rsidP="008F2F10">
      <w:pPr>
        <w:tabs>
          <w:tab w:val="left" w:pos="426"/>
        </w:tabs>
        <w:ind w:right="-1" w:firstLine="709"/>
        <w:jc w:val="both"/>
        <w:rPr>
          <w:rFonts w:ascii="Times New Roman" w:hAnsi="Times New Roman" w:cs="Times New Roman"/>
        </w:rPr>
      </w:pPr>
      <w:r w:rsidRPr="008F2F10">
        <w:rPr>
          <w:rFonts w:ascii="Times New Roman" w:hAnsi="Times New Roman" w:cs="Times New Roman"/>
          <w:sz w:val="28"/>
          <w:szCs w:val="28"/>
        </w:rPr>
        <w:t xml:space="preserve">3. Вопрос об отзыве депутата не может быть возбужден ранее, чем через 6 месяцев с момента его избрания или голосования по отзыву данного депутата, если он в результате такого голосования не был лишен полномочий. </w:t>
      </w:r>
      <w:r w:rsidRPr="008F2F10">
        <w:rPr>
          <w:rFonts w:ascii="Times New Roman" w:hAnsi="Times New Roman" w:cs="Times New Roman"/>
          <w:color w:val="000000"/>
          <w:sz w:val="28"/>
          <w:szCs w:val="28"/>
        </w:rPr>
        <w:t>Вопрос об отзыве депутата также не может быть возбужден в последние 6 месяцев срока полномочий Совета депутатов сельсовета.</w:t>
      </w:r>
    </w:p>
    <w:p w:rsidR="008F2F10" w:rsidRPr="008F2F10" w:rsidRDefault="008F2F10" w:rsidP="008F2F10">
      <w:pPr>
        <w:tabs>
          <w:tab w:val="left" w:pos="426"/>
        </w:tabs>
        <w:ind w:right="-1" w:firstLine="709"/>
        <w:jc w:val="both"/>
        <w:rPr>
          <w:rFonts w:ascii="Times New Roman" w:hAnsi="Times New Roman" w:cs="Times New Roman"/>
        </w:rPr>
      </w:pPr>
      <w:r w:rsidRPr="008F2F10">
        <w:rPr>
          <w:rFonts w:ascii="Times New Roman" w:hAnsi="Times New Roman" w:cs="Times New Roman"/>
          <w:sz w:val="28"/>
          <w:szCs w:val="28"/>
        </w:rPr>
        <w:t>4. Голосование по отзыву депутата Совета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w:t>
      </w:r>
    </w:p>
    <w:p w:rsidR="008F2F10" w:rsidRPr="008F2F10" w:rsidRDefault="008F2F10" w:rsidP="008F2F10">
      <w:pPr>
        <w:tabs>
          <w:tab w:val="left" w:pos="426"/>
        </w:tabs>
        <w:ind w:right="-1" w:firstLine="709"/>
        <w:jc w:val="both"/>
        <w:rPr>
          <w:rFonts w:ascii="Times New Roman" w:hAnsi="Times New Roman" w:cs="Times New Roman"/>
        </w:rPr>
      </w:pPr>
      <w:r w:rsidRPr="008F2F10">
        <w:rPr>
          <w:rFonts w:ascii="Times New Roman" w:hAnsi="Times New Roman" w:cs="Times New Roman"/>
          <w:sz w:val="28"/>
          <w:szCs w:val="28"/>
        </w:rPr>
        <w:t>5. Депутат Совета депутатов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w:t>
      </w:r>
    </w:p>
    <w:p w:rsidR="008F2F10" w:rsidRPr="008F2F10" w:rsidRDefault="008F2F10" w:rsidP="008F2F10">
      <w:pPr>
        <w:tabs>
          <w:tab w:val="left" w:pos="426"/>
        </w:tabs>
        <w:ind w:right="-1" w:firstLine="709"/>
        <w:jc w:val="both"/>
        <w:rPr>
          <w:rFonts w:ascii="Times New Roman" w:hAnsi="Times New Roman" w:cs="Times New Roman"/>
        </w:rPr>
      </w:pPr>
      <w:r w:rsidRPr="008F2F10">
        <w:rPr>
          <w:rFonts w:ascii="Times New Roman" w:hAnsi="Times New Roman" w:cs="Times New Roman"/>
          <w:sz w:val="28"/>
          <w:szCs w:val="28"/>
        </w:rPr>
        <w:t>6. Итоги голосования по отзыву депутата Совета депутатов подлежат официальному опубликованию и вступают в силу не ранее даты их официального опубликования.</w:t>
      </w:r>
    </w:p>
    <w:p w:rsidR="008F2F10" w:rsidRPr="008F2F10" w:rsidRDefault="008F2F10" w:rsidP="008F2F10">
      <w:pPr>
        <w:tabs>
          <w:tab w:val="left" w:pos="426"/>
        </w:tabs>
        <w:ind w:right="-1" w:firstLine="709"/>
        <w:jc w:val="both"/>
        <w:rPr>
          <w:rFonts w:ascii="Times New Roman" w:hAnsi="Times New Roman" w:cs="Times New Roman"/>
        </w:rPr>
      </w:pPr>
      <w:r w:rsidRPr="008F2F10">
        <w:rPr>
          <w:rFonts w:ascii="Times New Roman" w:hAnsi="Times New Roman" w:cs="Times New Roman"/>
          <w:sz w:val="28"/>
          <w:szCs w:val="28"/>
        </w:rPr>
        <w:t>7. Возбуждение вопроса об отзыве депутата назначение и проведение голосования по отзыву, определение итогов голосования производится в порядке, установленном федеральным законом и принятым в соответствии с ним законом Красноярского края для проведения местного референдума</w:t>
      </w:r>
      <w:r>
        <w:rPr>
          <w:rFonts w:ascii="Times New Roman" w:hAnsi="Times New Roman" w:cs="Times New Roman"/>
          <w:sz w:val="28"/>
          <w:szCs w:val="28"/>
        </w:rPr>
        <w:t>.</w:t>
      </w:r>
    </w:p>
    <w:p w:rsidR="005B735E" w:rsidRPr="005B735E" w:rsidRDefault="005B735E" w:rsidP="005B735E">
      <w:pPr>
        <w:jc w:val="both"/>
        <w:rPr>
          <w:rFonts w:ascii="Times New Roman" w:hAnsi="Times New Roman" w:cs="Times New Roman"/>
          <w:b/>
          <w:sz w:val="28"/>
          <w:szCs w:val="28"/>
        </w:rPr>
      </w:pPr>
    </w:p>
    <w:p w:rsidR="005B735E" w:rsidRPr="005B735E" w:rsidRDefault="005B735E" w:rsidP="005B735E">
      <w:pPr>
        <w:tabs>
          <w:tab w:val="left" w:pos="426"/>
        </w:tabs>
        <w:ind w:right="-1"/>
        <w:jc w:val="both"/>
        <w:rPr>
          <w:rFonts w:ascii="Times New Roman" w:hAnsi="Times New Roman" w:cs="Times New Roman"/>
          <w:b/>
          <w:sz w:val="28"/>
          <w:szCs w:val="28"/>
        </w:rPr>
      </w:pPr>
      <w:r w:rsidRPr="005B735E">
        <w:rPr>
          <w:rFonts w:ascii="Times New Roman" w:hAnsi="Times New Roman" w:cs="Times New Roman"/>
          <w:sz w:val="28"/>
          <w:szCs w:val="28"/>
        </w:rPr>
        <w:lastRenderedPageBreak/>
        <w:t xml:space="preserve">          </w:t>
      </w:r>
      <w:r w:rsidRPr="005B735E">
        <w:rPr>
          <w:rFonts w:ascii="Times New Roman" w:hAnsi="Times New Roman" w:cs="Times New Roman"/>
          <w:b/>
          <w:sz w:val="28"/>
          <w:szCs w:val="28"/>
        </w:rPr>
        <w:t>Статья 40. Голосование по вопросам изменения границ сельсовета, преобразования сельсовета</w:t>
      </w:r>
    </w:p>
    <w:p w:rsidR="005B735E" w:rsidRPr="005B735E" w:rsidRDefault="005B735E" w:rsidP="005B735E">
      <w:pPr>
        <w:tabs>
          <w:tab w:val="left" w:pos="426"/>
        </w:tabs>
        <w:ind w:right="-1"/>
        <w:jc w:val="both"/>
        <w:rPr>
          <w:rFonts w:ascii="Times New Roman" w:hAnsi="Times New Roman" w:cs="Times New Roman"/>
          <w:b/>
          <w:sz w:val="28"/>
          <w:szCs w:val="28"/>
        </w:rPr>
      </w:pPr>
    </w:p>
    <w:p w:rsidR="00422FD4" w:rsidRPr="00422FD4" w:rsidRDefault="00422FD4" w:rsidP="00422FD4">
      <w:pPr>
        <w:pStyle w:val="afa"/>
        <w:tabs>
          <w:tab w:val="left" w:pos="1134"/>
          <w:tab w:val="left" w:pos="1276"/>
        </w:tabs>
        <w:ind w:left="0" w:firstLine="567"/>
        <w:jc w:val="both"/>
        <w:rPr>
          <w:sz w:val="28"/>
          <w:szCs w:val="28"/>
          <w:lang w:eastAsia="en-US"/>
        </w:rPr>
      </w:pPr>
      <w:r>
        <w:rPr>
          <w:sz w:val="28"/>
          <w:szCs w:val="28"/>
        </w:rPr>
        <w:t xml:space="preserve">  </w:t>
      </w:r>
      <w:r w:rsidR="005B735E" w:rsidRPr="005B735E">
        <w:rPr>
          <w:sz w:val="28"/>
          <w:szCs w:val="28"/>
        </w:rPr>
        <w:t xml:space="preserve"> 1. </w:t>
      </w:r>
      <w:r w:rsidRPr="00422FD4">
        <w:rPr>
          <w:sz w:val="28"/>
          <w:szCs w:val="28"/>
          <w:lang w:eastAsia="en-US"/>
        </w:rPr>
        <w:t>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 по инициативе:</w:t>
      </w:r>
    </w:p>
    <w:p w:rsidR="00422FD4" w:rsidRPr="00422FD4" w:rsidRDefault="00422FD4" w:rsidP="00422FD4">
      <w:pPr>
        <w:pStyle w:val="afa"/>
        <w:tabs>
          <w:tab w:val="left" w:pos="1134"/>
          <w:tab w:val="left" w:pos="1276"/>
        </w:tabs>
        <w:ind w:left="0" w:firstLine="567"/>
        <w:jc w:val="both"/>
        <w:rPr>
          <w:sz w:val="28"/>
          <w:szCs w:val="28"/>
          <w:lang w:eastAsia="en-US"/>
        </w:rPr>
      </w:pPr>
      <w:r w:rsidRPr="00422FD4">
        <w:rPr>
          <w:sz w:val="28"/>
          <w:szCs w:val="28"/>
          <w:lang w:eastAsia="en-US"/>
        </w:rPr>
        <w:t>1) выдвинутой гражданами Российской Федерации,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 подписей от числа участников референдума, зарегистрированных на территории поселения, но не менее 25 подписей.</w:t>
      </w:r>
    </w:p>
    <w:p w:rsidR="005B735E" w:rsidRPr="00422FD4" w:rsidRDefault="00422FD4" w:rsidP="00422FD4">
      <w:pPr>
        <w:pStyle w:val="311"/>
        <w:spacing w:after="0"/>
        <w:ind w:right="-1"/>
        <w:jc w:val="both"/>
        <w:rPr>
          <w:sz w:val="28"/>
          <w:szCs w:val="28"/>
        </w:rPr>
      </w:pPr>
      <w:r>
        <w:rPr>
          <w:rFonts w:eastAsia="Calibri"/>
          <w:sz w:val="28"/>
          <w:szCs w:val="28"/>
          <w:lang w:eastAsia="en-US"/>
        </w:rPr>
        <w:t xml:space="preserve">        </w:t>
      </w:r>
      <w:r w:rsidRPr="00422FD4">
        <w:rPr>
          <w:rFonts w:eastAsia="Calibri"/>
          <w:sz w:val="28"/>
          <w:szCs w:val="28"/>
          <w:lang w:eastAsia="en-US"/>
        </w:rPr>
        <w:t>2) представительным органом и главой выдвинутой совместно.</w:t>
      </w:r>
    </w:p>
    <w:p w:rsidR="005B735E" w:rsidRPr="005B735E" w:rsidRDefault="005B735E" w:rsidP="005B735E">
      <w:pPr>
        <w:pStyle w:val="311"/>
        <w:spacing w:after="0"/>
        <w:ind w:right="-1"/>
        <w:jc w:val="both"/>
        <w:rPr>
          <w:sz w:val="28"/>
          <w:szCs w:val="28"/>
        </w:rPr>
      </w:pPr>
      <w:r w:rsidRPr="005B735E">
        <w:rPr>
          <w:sz w:val="28"/>
          <w:szCs w:val="28"/>
        </w:rPr>
        <w:t xml:space="preserve">          2. Голосование по вопросам изменения границ сельсовета, преобразования сельсовета считается состоявшимся, если в нем приняло участие более половины жителей сельсовета, обладающих активным избирательным правом.</w:t>
      </w:r>
    </w:p>
    <w:p w:rsidR="005B735E" w:rsidRPr="005B735E" w:rsidRDefault="005B735E" w:rsidP="005B735E">
      <w:pPr>
        <w:pStyle w:val="311"/>
        <w:spacing w:after="0"/>
        <w:ind w:right="-1"/>
        <w:jc w:val="both"/>
        <w:rPr>
          <w:sz w:val="28"/>
          <w:szCs w:val="28"/>
        </w:rPr>
      </w:pPr>
      <w:r w:rsidRPr="005B735E">
        <w:rPr>
          <w:sz w:val="28"/>
          <w:szCs w:val="28"/>
        </w:rPr>
        <w:t xml:space="preserve">          3. Согласие населения на изменение границ сельсовета, преобразование сельсовета считается полученным, если за указанные изменение, преобразование проголосовало более половины принявших участие в голосовании жителей сельсовета.</w:t>
      </w:r>
    </w:p>
    <w:p w:rsidR="005B735E" w:rsidRPr="005B735E" w:rsidRDefault="005B735E" w:rsidP="005B735E">
      <w:pPr>
        <w:pStyle w:val="311"/>
        <w:spacing w:after="0"/>
        <w:ind w:right="-1"/>
        <w:jc w:val="both"/>
        <w:rPr>
          <w:sz w:val="28"/>
          <w:szCs w:val="28"/>
        </w:rPr>
      </w:pPr>
      <w:r w:rsidRPr="005B735E">
        <w:rPr>
          <w:sz w:val="28"/>
          <w:szCs w:val="28"/>
        </w:rPr>
        <w:t xml:space="preserve">          4. Голосование по вопросам изменения границ сельсовета, преобразования сельсовета назначается сельским Советом депутатов и проводятся в порядке, установленном федеральным законом и принимаемым в соответствии с ним законом Красноярского края для проведения местного референдума. При этом положения федерального закона, закона Красноярского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5B735E" w:rsidRPr="005B735E" w:rsidRDefault="005B735E" w:rsidP="005B735E">
      <w:pPr>
        <w:pStyle w:val="311"/>
        <w:spacing w:after="0"/>
        <w:ind w:right="-1" w:firstLine="709"/>
        <w:jc w:val="both"/>
        <w:rPr>
          <w:sz w:val="28"/>
          <w:szCs w:val="28"/>
        </w:rPr>
      </w:pPr>
      <w:r w:rsidRPr="005B735E">
        <w:rPr>
          <w:sz w:val="28"/>
          <w:szCs w:val="28"/>
        </w:rPr>
        <w:t>5. Итоги голосования по вопросам изменения границ сельсовета, преобразования сельсовета и принятые решения подлежат официальному опубликованию (обнародованию).</w:t>
      </w:r>
    </w:p>
    <w:p w:rsidR="005B735E" w:rsidRPr="005B735E" w:rsidRDefault="005B735E" w:rsidP="005B735E">
      <w:pPr>
        <w:pStyle w:val="311"/>
        <w:spacing w:after="0"/>
        <w:ind w:right="-1" w:firstLine="709"/>
        <w:jc w:val="both"/>
        <w:rPr>
          <w:sz w:val="28"/>
          <w:szCs w:val="28"/>
        </w:rPr>
      </w:pPr>
    </w:p>
    <w:p w:rsidR="005B735E" w:rsidRPr="005B735E" w:rsidRDefault="005B735E" w:rsidP="005B735E">
      <w:pPr>
        <w:pStyle w:val="311"/>
        <w:spacing w:after="0"/>
        <w:ind w:right="-1" w:firstLine="709"/>
        <w:jc w:val="both"/>
        <w:rPr>
          <w:b/>
          <w:sz w:val="28"/>
          <w:szCs w:val="28"/>
        </w:rPr>
      </w:pPr>
      <w:r w:rsidRPr="005B735E">
        <w:rPr>
          <w:b/>
          <w:sz w:val="28"/>
          <w:szCs w:val="28"/>
        </w:rPr>
        <w:t>Статья 40.1 Сход граждан</w:t>
      </w:r>
    </w:p>
    <w:p w:rsidR="005B735E" w:rsidRPr="005B735E" w:rsidRDefault="005B735E" w:rsidP="005B735E">
      <w:pPr>
        <w:pStyle w:val="311"/>
        <w:spacing w:after="0"/>
        <w:ind w:right="-1" w:firstLine="709"/>
        <w:jc w:val="both"/>
        <w:rPr>
          <w:b/>
          <w:sz w:val="28"/>
          <w:szCs w:val="28"/>
        </w:rPr>
      </w:pPr>
    </w:p>
    <w:p w:rsidR="00422FD4" w:rsidRPr="00422FD4" w:rsidRDefault="00422FD4" w:rsidP="00422FD4">
      <w:pPr>
        <w:pStyle w:val="afa"/>
        <w:tabs>
          <w:tab w:val="left" w:pos="1134"/>
          <w:tab w:val="left" w:pos="1276"/>
        </w:tabs>
        <w:ind w:left="0" w:firstLine="567"/>
        <w:jc w:val="both"/>
        <w:rPr>
          <w:bCs/>
          <w:kern w:val="32"/>
          <w:sz w:val="28"/>
          <w:szCs w:val="28"/>
        </w:rPr>
      </w:pPr>
      <w:r>
        <w:rPr>
          <w:sz w:val="28"/>
          <w:szCs w:val="28"/>
        </w:rPr>
        <w:t xml:space="preserve"> </w:t>
      </w:r>
      <w:r w:rsidR="005B735E" w:rsidRPr="005B735E">
        <w:rPr>
          <w:sz w:val="28"/>
          <w:szCs w:val="28"/>
        </w:rPr>
        <w:t>1</w:t>
      </w:r>
      <w:r w:rsidR="005B735E" w:rsidRPr="00422FD4">
        <w:rPr>
          <w:sz w:val="28"/>
          <w:szCs w:val="28"/>
        </w:rPr>
        <w:t xml:space="preserve">. </w:t>
      </w:r>
      <w:r w:rsidRPr="00422FD4">
        <w:rPr>
          <w:bCs/>
          <w:kern w:val="32"/>
          <w:sz w:val="28"/>
          <w:szCs w:val="28"/>
        </w:rPr>
        <w:t xml:space="preserve"> В случаях, предусмотренных Федеральным законом от 06.10.2003 № 131-ФЗ «Об общих принципах организации местного самоуправления Российской Федерации», сход граждан проводится:</w:t>
      </w:r>
    </w:p>
    <w:p w:rsidR="00422FD4" w:rsidRPr="00422FD4" w:rsidRDefault="00422FD4" w:rsidP="00422FD4">
      <w:pPr>
        <w:pStyle w:val="afa"/>
        <w:tabs>
          <w:tab w:val="left" w:pos="1134"/>
          <w:tab w:val="left" w:pos="1276"/>
        </w:tabs>
        <w:ind w:left="0" w:firstLine="567"/>
        <w:jc w:val="both"/>
        <w:rPr>
          <w:bCs/>
          <w:kern w:val="32"/>
          <w:sz w:val="28"/>
          <w:szCs w:val="28"/>
        </w:rPr>
      </w:pPr>
      <w:r w:rsidRPr="00422FD4">
        <w:rPr>
          <w:bCs/>
          <w:kern w:val="32"/>
          <w:sz w:val="28"/>
          <w:szCs w:val="28"/>
        </w:rPr>
        <w:lastRenderedPageBreak/>
        <w:t>1) в населенном пункте по вопросу изменения границ сельсовета,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422FD4" w:rsidRPr="00422FD4" w:rsidRDefault="00422FD4" w:rsidP="00422FD4">
      <w:pPr>
        <w:pStyle w:val="afa"/>
        <w:tabs>
          <w:tab w:val="left" w:pos="1134"/>
          <w:tab w:val="left" w:pos="1276"/>
        </w:tabs>
        <w:ind w:left="0" w:firstLine="567"/>
        <w:jc w:val="both"/>
        <w:rPr>
          <w:bCs/>
          <w:kern w:val="32"/>
          <w:sz w:val="28"/>
          <w:szCs w:val="28"/>
        </w:rPr>
      </w:pPr>
      <w:r w:rsidRPr="00422FD4">
        <w:rPr>
          <w:bCs/>
          <w:kern w:val="32"/>
          <w:sz w:val="28"/>
          <w:szCs w:val="28"/>
        </w:rPr>
        <w:t>2) в населенном пункте, входящем в состав сельсовета, по вопросу введения и использования средств самообложения граждан на территории данного населенного пункта;</w:t>
      </w:r>
    </w:p>
    <w:p w:rsidR="005B735E" w:rsidRDefault="00422FD4" w:rsidP="00422FD4">
      <w:pPr>
        <w:pStyle w:val="311"/>
        <w:spacing w:after="0"/>
        <w:ind w:right="-1"/>
        <w:jc w:val="both"/>
        <w:rPr>
          <w:bCs/>
          <w:kern w:val="32"/>
          <w:sz w:val="28"/>
          <w:szCs w:val="28"/>
        </w:rPr>
      </w:pPr>
      <w:r>
        <w:rPr>
          <w:bCs/>
          <w:kern w:val="32"/>
          <w:sz w:val="28"/>
          <w:szCs w:val="28"/>
        </w:rPr>
        <w:t xml:space="preserve">        </w:t>
      </w:r>
      <w:r w:rsidRPr="00422FD4">
        <w:rPr>
          <w:bCs/>
          <w:kern w:val="32"/>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422FD4" w:rsidRPr="00422FD4" w:rsidRDefault="00422FD4" w:rsidP="00422FD4">
      <w:pPr>
        <w:pStyle w:val="311"/>
        <w:spacing w:after="0"/>
        <w:ind w:right="-1"/>
        <w:jc w:val="both"/>
        <w:rPr>
          <w:sz w:val="28"/>
          <w:szCs w:val="28"/>
        </w:rPr>
      </w:pPr>
      <w:r>
        <w:rPr>
          <w:bCs/>
          <w:kern w:val="32"/>
          <w:sz w:val="28"/>
          <w:szCs w:val="28"/>
        </w:rPr>
        <w:t xml:space="preserve">          1.1. </w:t>
      </w:r>
      <w:r w:rsidRPr="00422FD4">
        <w:rPr>
          <w:bCs/>
          <w:kern w:val="32"/>
          <w:sz w:val="28"/>
          <w:szCs w:val="28"/>
        </w:rPr>
        <w:t>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41. Правотворческая инициатива граждан</w:t>
      </w:r>
    </w:p>
    <w:p w:rsidR="005B735E" w:rsidRPr="005B735E" w:rsidRDefault="005B735E" w:rsidP="005B735E">
      <w:pPr>
        <w:ind w:right="-6" w:firstLine="709"/>
        <w:jc w:val="both"/>
        <w:rPr>
          <w:rFonts w:ascii="Times New Roman" w:hAnsi="Times New Roman" w:cs="Times New Roman"/>
          <w:sz w:val="28"/>
          <w:szCs w:val="28"/>
        </w:rPr>
      </w:pPr>
      <w:r w:rsidRPr="005B735E">
        <w:rPr>
          <w:rFonts w:ascii="Times New Roman" w:hAnsi="Times New Roman" w:cs="Times New Roman"/>
          <w:sz w:val="28"/>
          <w:szCs w:val="28"/>
        </w:rPr>
        <w:t>1. Жители сельсовета имеют право на проявление  правотворческой инициативы по вопросам местного значения. Проекты муниципальных правовых актов, внесенные в органы местного самоуправления, поддержанные 3 % жителей, обладающих активным избирательным правом в соответствии с федеральными гарантиями избирательных прав граждан, подлежат обязательному рассмотрению сельским Советом депутатов поселения или Главой поселения в течение трех месяцев со дня его внесения с участием инициаторов проекта, представителей общественности, а результат рассмотрения – официальному опубликованию (обнародованию).</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Правотворческая инициатива жителей сельсовета должна быть подтверждена их подписями в подписных листах.</w:t>
      </w:r>
    </w:p>
    <w:p w:rsid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3. Для осуществления  правотворческой инициативы регистрации инициативной группы не требуется.</w:t>
      </w:r>
    </w:p>
    <w:p w:rsidR="003D1D4F" w:rsidRPr="003D1D4F" w:rsidRDefault="003D1D4F" w:rsidP="003D1D4F">
      <w:pPr>
        <w:pStyle w:val="afa"/>
        <w:tabs>
          <w:tab w:val="left" w:pos="1134"/>
          <w:tab w:val="left" w:pos="1276"/>
        </w:tabs>
        <w:ind w:left="0"/>
        <w:jc w:val="both"/>
        <w:rPr>
          <w:bCs/>
          <w:kern w:val="32"/>
        </w:rPr>
      </w:pPr>
      <w:r>
        <w:rPr>
          <w:sz w:val="28"/>
          <w:szCs w:val="28"/>
        </w:rPr>
        <w:t xml:space="preserve">          3.1.</w:t>
      </w:r>
      <w:r w:rsidRPr="003D1D4F">
        <w:rPr>
          <w:bCs/>
          <w:kern w:val="32"/>
        </w:rPr>
        <w:t xml:space="preserve"> </w:t>
      </w:r>
      <w:r w:rsidRPr="003D1D4F">
        <w:rPr>
          <w:bCs/>
          <w:kern w:val="32"/>
          <w:sz w:val="28"/>
          <w:szCs w:val="28"/>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r>
        <w:rPr>
          <w:bCs/>
          <w:kern w:val="32"/>
        </w:rPr>
        <w:t>.</w:t>
      </w:r>
      <w:r w:rsidRPr="0095763B">
        <w:rPr>
          <w:bCs/>
          <w:kern w:val="32"/>
        </w:rPr>
        <w:t xml:space="preserve"> </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4. Порядок реализации права граждан на правотворческую инициативу устанавливается решением сельского Совета депутатов. В случае отсутствия такого решения, регулирующего порядок правотворческой инициативы граждан, принятие к рассмотрению и рассмотрение проекта муниципального </w:t>
      </w:r>
      <w:r w:rsidRPr="005B735E">
        <w:rPr>
          <w:rFonts w:ascii="Times New Roman" w:hAnsi="Times New Roman" w:cs="Times New Roman"/>
          <w:sz w:val="28"/>
          <w:szCs w:val="28"/>
        </w:rPr>
        <w:lastRenderedPageBreak/>
        <w:t>правового акта, внесенного гражданами, осуществляется в соответствии с федеральным законом.</w:t>
      </w:r>
    </w:p>
    <w:p w:rsid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42. Публичные слушания</w:t>
      </w:r>
    </w:p>
    <w:p w:rsidR="00853980" w:rsidRPr="00853980" w:rsidRDefault="003D1D4F" w:rsidP="00853980">
      <w:pPr>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3D1D4F">
        <w:rPr>
          <w:rFonts w:ascii="Times New Roman" w:hAnsi="Times New Roman" w:cs="Times New Roman"/>
          <w:sz w:val="28"/>
          <w:szCs w:val="28"/>
        </w:rPr>
        <w:t xml:space="preserve">1. </w:t>
      </w:r>
      <w:r w:rsidR="00853980" w:rsidRPr="00853980">
        <w:rPr>
          <w:rFonts w:ascii="Times New Roman" w:hAnsi="Times New Roman" w:cs="Times New Roman"/>
          <w:sz w:val="28"/>
          <w:szCs w:val="28"/>
        </w:rPr>
        <w:t>Для обсуждения проектов муниципальных правовых актов по вопросам местного значения с участием жителей поселения главой поселения, Советом депутатов поселения проводятся публичные слушания.</w:t>
      </w:r>
    </w:p>
    <w:p w:rsidR="00853980" w:rsidRPr="00853980" w:rsidRDefault="00853980" w:rsidP="00853980">
      <w:pPr>
        <w:ind w:right="-1" w:firstLine="709"/>
        <w:jc w:val="both"/>
        <w:rPr>
          <w:rFonts w:ascii="Times New Roman" w:hAnsi="Times New Roman" w:cs="Times New Roman"/>
          <w:sz w:val="28"/>
          <w:szCs w:val="28"/>
        </w:rPr>
      </w:pPr>
      <w:r w:rsidRPr="00853980">
        <w:rPr>
          <w:rFonts w:ascii="Times New Roman" w:hAnsi="Times New Roman" w:cs="Times New Roman"/>
          <w:sz w:val="28"/>
          <w:szCs w:val="28"/>
        </w:rPr>
        <w:t>1.1.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853980" w:rsidRPr="00853980" w:rsidRDefault="00853980" w:rsidP="00853980">
      <w:pPr>
        <w:ind w:right="-1" w:firstLine="709"/>
        <w:jc w:val="both"/>
        <w:rPr>
          <w:rFonts w:ascii="Times New Roman" w:hAnsi="Times New Roman" w:cs="Times New Roman"/>
          <w:sz w:val="28"/>
          <w:szCs w:val="28"/>
        </w:rPr>
      </w:pPr>
      <w:r w:rsidRPr="00853980">
        <w:rPr>
          <w:rFonts w:ascii="Times New Roman" w:hAnsi="Times New Roman" w:cs="Times New Roman"/>
          <w:sz w:val="28"/>
          <w:szCs w:val="28"/>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853980" w:rsidRPr="00853980" w:rsidRDefault="00853980" w:rsidP="00853980">
      <w:pPr>
        <w:ind w:right="-1" w:firstLine="709"/>
        <w:jc w:val="both"/>
        <w:rPr>
          <w:rFonts w:ascii="Times New Roman" w:hAnsi="Times New Roman" w:cs="Times New Roman"/>
          <w:sz w:val="28"/>
          <w:szCs w:val="28"/>
        </w:rPr>
      </w:pPr>
      <w:r w:rsidRPr="00853980">
        <w:rPr>
          <w:rFonts w:ascii="Times New Roman" w:hAnsi="Times New Roman" w:cs="Times New Roman"/>
          <w:sz w:val="28"/>
          <w:szCs w:val="28"/>
        </w:rPr>
        <w:t>2. На публичные слушания должны выноситься:</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Красноярского края в целях приведения данного устава в соответствие с этими нормативными правовыми актами;</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2) проект местного бюджета и отчет о его исполнении;</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3) проект стратегии социально-экономического развития муниципального образования;</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4) вопросы о преобразовании поселений,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853980" w:rsidRPr="00853980" w:rsidRDefault="00853980" w:rsidP="00853980">
      <w:pPr>
        <w:ind w:right="-1" w:firstLine="709"/>
        <w:jc w:val="both"/>
        <w:rPr>
          <w:rFonts w:ascii="Times New Roman" w:hAnsi="Times New Roman" w:cs="Times New Roman"/>
          <w:sz w:val="28"/>
          <w:szCs w:val="28"/>
        </w:rPr>
      </w:pPr>
      <w:r w:rsidRPr="00853980">
        <w:rPr>
          <w:rFonts w:ascii="Times New Roman" w:hAnsi="Times New Roman" w:cs="Times New Roman"/>
          <w:sz w:val="28"/>
          <w:szCs w:val="28"/>
        </w:rPr>
        <w:t>3. Порядок организации и проведения публичных слушаний определяется нормативными правовыми актами представительного органа в соответствии с частью 4 статьи 28 Федерального закона от 06.10.2003 № 131-</w:t>
      </w:r>
      <w:r w:rsidRPr="00853980">
        <w:rPr>
          <w:rFonts w:ascii="Times New Roman" w:hAnsi="Times New Roman" w:cs="Times New Roman"/>
          <w:sz w:val="28"/>
          <w:szCs w:val="28"/>
        </w:rPr>
        <w:lastRenderedPageBreak/>
        <w:t>ФЗ «Об общих принципах организации местного самоуправления в Российской Федерации».</w:t>
      </w:r>
    </w:p>
    <w:p w:rsidR="00853980" w:rsidRDefault="00853980" w:rsidP="00853980">
      <w:pPr>
        <w:autoSpaceDE w:val="0"/>
        <w:autoSpaceDN w:val="0"/>
        <w:adjustRightInd w:val="0"/>
        <w:ind w:firstLine="709"/>
        <w:jc w:val="both"/>
        <w:rPr>
          <w:sz w:val="28"/>
          <w:szCs w:val="28"/>
        </w:rPr>
      </w:pPr>
      <w:r w:rsidRPr="00853980">
        <w:rPr>
          <w:rFonts w:ascii="Times New Roman" w:hAnsi="Times New Roman" w:cs="Times New Roman"/>
          <w:sz w:val="28"/>
          <w:szCs w:val="28"/>
        </w:rPr>
        <w:t>4. По проектам правил благоустройства территорий, проектам, предусматривающим внесение изменений в утвержденные правила благоустройства территорий, проводятся публичные слушания в соответствии с законодательством о градостроительной деятельности</w:t>
      </w:r>
      <w:r>
        <w:rPr>
          <w:sz w:val="28"/>
          <w:szCs w:val="28"/>
        </w:rPr>
        <w:t>.</w:t>
      </w:r>
    </w:p>
    <w:p w:rsidR="003D1D4F" w:rsidRPr="005B735E" w:rsidRDefault="003D1D4F" w:rsidP="005B735E">
      <w:pPr>
        <w:spacing w:before="240" w:after="120"/>
        <w:jc w:val="both"/>
        <w:rPr>
          <w:rFonts w:ascii="Times New Roman" w:hAnsi="Times New Roman" w:cs="Times New Roman"/>
          <w:b/>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43. Собрания, конференции  граждан</w:t>
      </w:r>
    </w:p>
    <w:p w:rsidR="00385A6D" w:rsidRPr="00385A6D" w:rsidRDefault="00385A6D" w:rsidP="00385A6D">
      <w:pPr>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sidR="005B735E" w:rsidRPr="00385A6D">
        <w:rPr>
          <w:rFonts w:ascii="Times New Roman" w:hAnsi="Times New Roman" w:cs="Times New Roman"/>
          <w:sz w:val="28"/>
          <w:szCs w:val="28"/>
        </w:rPr>
        <w:t>1.</w:t>
      </w:r>
      <w:r w:rsidRPr="00385A6D">
        <w:rPr>
          <w:rFonts w:ascii="Times New Roman" w:hAnsi="Times New Roman" w:cs="Times New Roman"/>
          <w:sz w:val="28"/>
          <w:szCs w:val="28"/>
        </w:rPr>
        <w:t xml:space="preserve">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r>
        <w:rPr>
          <w:rFonts w:ascii="Times New Roman" w:hAnsi="Times New Roman" w:cs="Times New Roman"/>
          <w:sz w:val="28"/>
          <w:szCs w:val="28"/>
        </w:rPr>
        <w:t>.</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Собрания граждан (далее – собрания) – совместное заседание (присутствие) граждан для обсуждения вопросов, относящихся к ведению местного самоуправления, и их непосредственного решения и (или) выражения мнения по ним, а также для информирования населения о деятельности органов местного самоуправления.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Конференция граждан (далее – конференция) – совместное заседание представителей (делегатов), избранных в установленном законодательством порядке, для обсуждения вопросов, относящихся к ведению местного самоуправления, и их непосредственного решения и (или) выражения мнения по ним, а также для информирования населения о деятельности органов местного самоуправления.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Собрания, конференции граждан проводятся в порядке, установленном действующим  законодательством.</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Обращения, принятые собранием граждан, подлежат обязательному рассмотрению органами местного самоуправления и должностными лицами </w:t>
      </w:r>
      <w:r w:rsidRPr="005B735E">
        <w:rPr>
          <w:rFonts w:ascii="Times New Roman" w:hAnsi="Times New Roman" w:cs="Times New Roman"/>
          <w:sz w:val="28"/>
          <w:szCs w:val="28"/>
        </w:rPr>
        <w:lastRenderedPageBreak/>
        <w:t>местного самоуправления, к компетенции которых отнесено решение содержащихся в обращениях вопросов, с направлением письменного ответа.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Порядок назначения и проведения собрания, конференции граждан, а также полномочия собрания, конференции граждан устанавливается законодательством, настоящим Уставом, решениями сельского Совета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6. Итоги собрания, конференции граждан подлежат официальному опубликованию (обнародованию).</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44. Опрос граждан</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всей территории сельсовета либо его части.</w:t>
      </w:r>
      <w:r w:rsidR="008C63DC" w:rsidRPr="008C63DC">
        <w:rPr>
          <w:sz w:val="28"/>
          <w:szCs w:val="28"/>
        </w:rPr>
        <w:t xml:space="preserve"> </w:t>
      </w:r>
      <w:r w:rsidR="008C63DC" w:rsidRPr="008C63DC">
        <w:rPr>
          <w:rFonts w:ascii="Times New Roman" w:hAnsi="Times New Roman" w:cs="Times New Roman"/>
          <w:sz w:val="28"/>
          <w:szCs w:val="28"/>
        </w:rPr>
        <w:t>Для проведения опроса граждан может использоваться официальный сайт муниципального образования в информационно-телекоммуникационной сети «Интернет</w:t>
      </w:r>
      <w:r w:rsidR="008C63DC">
        <w:rPr>
          <w:rFonts w:ascii="Times New Roman" w:hAnsi="Times New Roman" w:cs="Times New Roman"/>
          <w:sz w:val="28"/>
          <w:szCs w:val="28"/>
        </w:rPr>
        <w:t>».</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Результаты опроса носят рекомендательный характер.</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Опрос граждан проводится по инициативе: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w:t>
      </w:r>
      <w:r w:rsidR="003D1D4F">
        <w:rPr>
          <w:rFonts w:ascii="Times New Roman" w:hAnsi="Times New Roman" w:cs="Times New Roman"/>
          <w:sz w:val="28"/>
          <w:szCs w:val="28"/>
        </w:rPr>
        <w:t xml:space="preserve">2.1. Сельским Советом депутатов или </w:t>
      </w:r>
      <w:r w:rsidRPr="005B735E">
        <w:rPr>
          <w:rFonts w:ascii="Times New Roman" w:hAnsi="Times New Roman" w:cs="Times New Roman"/>
          <w:sz w:val="28"/>
          <w:szCs w:val="28"/>
        </w:rPr>
        <w:t xml:space="preserve"> Главы сельсовета – по вопросам местного значения;</w:t>
      </w:r>
    </w:p>
    <w:p w:rsidR="005B735E" w:rsidRDefault="005B735E" w:rsidP="005B735E">
      <w:pPr>
        <w:ind w:left="113" w:right="-1"/>
        <w:jc w:val="both"/>
        <w:rPr>
          <w:rFonts w:ascii="Times New Roman" w:hAnsi="Times New Roman" w:cs="Times New Roman"/>
          <w:sz w:val="28"/>
          <w:szCs w:val="28"/>
        </w:rPr>
      </w:pPr>
      <w:r w:rsidRPr="005B735E">
        <w:rPr>
          <w:rFonts w:ascii="Times New Roman" w:hAnsi="Times New Roman" w:cs="Times New Roman"/>
          <w:sz w:val="28"/>
          <w:szCs w:val="28"/>
        </w:rPr>
        <w:t xml:space="preserve">        2.2. органов государственной власти Красноярского края – для учета мнения граждан при принятии решений об изменении целевого назначения земель муниципального образования для объектов региональн</w:t>
      </w:r>
      <w:r w:rsidR="008C63DC">
        <w:rPr>
          <w:rFonts w:ascii="Times New Roman" w:hAnsi="Times New Roman" w:cs="Times New Roman"/>
          <w:sz w:val="28"/>
          <w:szCs w:val="28"/>
        </w:rPr>
        <w:t>ого и межрегионального значения;</w:t>
      </w:r>
    </w:p>
    <w:p w:rsidR="008C63DC" w:rsidRPr="008C63DC" w:rsidRDefault="008C63DC" w:rsidP="005B735E">
      <w:pPr>
        <w:ind w:left="113" w:right="-1"/>
        <w:jc w:val="both"/>
        <w:rPr>
          <w:rFonts w:ascii="Times New Roman" w:hAnsi="Times New Roman" w:cs="Times New Roman"/>
          <w:sz w:val="28"/>
          <w:szCs w:val="28"/>
        </w:rPr>
      </w:pPr>
      <w:r>
        <w:rPr>
          <w:sz w:val="28"/>
          <w:szCs w:val="28"/>
        </w:rPr>
        <w:t xml:space="preserve">        </w:t>
      </w:r>
      <w:r w:rsidRPr="008C63DC">
        <w:rPr>
          <w:rFonts w:ascii="Times New Roman" w:hAnsi="Times New Roman" w:cs="Times New Roman"/>
          <w:sz w:val="28"/>
          <w:szCs w:val="28"/>
        </w:rPr>
        <w:t>2.3.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Pr>
          <w:rFonts w:ascii="Times New Roman" w:hAnsi="Times New Roman" w:cs="Times New Roman"/>
          <w:sz w:val="28"/>
          <w:szCs w:val="28"/>
        </w:rPr>
        <w:t>.</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Решение о назначении опроса граждан принимается сельским Советом депутатов. В решении о назначении опроса граждан устанавливаются:</w:t>
      </w:r>
    </w:p>
    <w:p w:rsidR="005B735E" w:rsidRPr="005B735E" w:rsidRDefault="005B735E" w:rsidP="005B735E">
      <w:pPr>
        <w:numPr>
          <w:ilvl w:val="1"/>
          <w:numId w:val="14"/>
        </w:numPr>
        <w:tabs>
          <w:tab w:val="left" w:pos="113"/>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дата и сроки проведения опроса;</w:t>
      </w:r>
    </w:p>
    <w:p w:rsidR="005B735E" w:rsidRPr="005B735E" w:rsidRDefault="005B735E" w:rsidP="005B735E">
      <w:pPr>
        <w:numPr>
          <w:ilvl w:val="1"/>
          <w:numId w:val="14"/>
        </w:numPr>
        <w:tabs>
          <w:tab w:val="left" w:pos="113"/>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формулировка вопроса (вопросов), предлагаемого (предлагаемых) при проведении опроса;</w:t>
      </w:r>
    </w:p>
    <w:p w:rsidR="005B735E" w:rsidRPr="005B735E" w:rsidRDefault="005B735E" w:rsidP="005B735E">
      <w:pPr>
        <w:numPr>
          <w:ilvl w:val="1"/>
          <w:numId w:val="14"/>
        </w:numPr>
        <w:tabs>
          <w:tab w:val="left" w:pos="113"/>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методика проведения опроса;</w:t>
      </w:r>
    </w:p>
    <w:p w:rsidR="005B735E" w:rsidRPr="005B735E" w:rsidRDefault="005B735E" w:rsidP="005B735E">
      <w:pPr>
        <w:numPr>
          <w:ilvl w:val="1"/>
          <w:numId w:val="14"/>
        </w:numPr>
        <w:tabs>
          <w:tab w:val="left" w:pos="113"/>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форма опросного листа;</w:t>
      </w:r>
    </w:p>
    <w:p w:rsidR="005B735E" w:rsidRDefault="005B735E" w:rsidP="005B735E">
      <w:pPr>
        <w:numPr>
          <w:ilvl w:val="1"/>
          <w:numId w:val="14"/>
        </w:numPr>
        <w:tabs>
          <w:tab w:val="left" w:pos="113"/>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минимальная численность жителей с</w:t>
      </w:r>
      <w:r w:rsidR="00733DCB">
        <w:rPr>
          <w:rFonts w:ascii="Times New Roman" w:hAnsi="Times New Roman" w:cs="Times New Roman"/>
          <w:sz w:val="28"/>
          <w:szCs w:val="28"/>
        </w:rPr>
        <w:t>ельсовета, участвующих в опросе;</w:t>
      </w:r>
    </w:p>
    <w:p w:rsidR="008C63DC" w:rsidRPr="00733DCB" w:rsidRDefault="00733DCB" w:rsidP="005B735E">
      <w:pPr>
        <w:numPr>
          <w:ilvl w:val="1"/>
          <w:numId w:val="14"/>
        </w:numPr>
        <w:tabs>
          <w:tab w:val="left" w:pos="113"/>
        </w:tabs>
        <w:suppressAutoHyphens/>
        <w:spacing w:after="0" w:line="240" w:lineRule="auto"/>
        <w:ind w:right="-1"/>
        <w:jc w:val="both"/>
        <w:rPr>
          <w:rFonts w:ascii="Times New Roman" w:hAnsi="Times New Roman" w:cs="Times New Roman"/>
          <w:sz w:val="28"/>
          <w:szCs w:val="28"/>
        </w:rPr>
      </w:pPr>
      <w:r w:rsidRPr="00733DCB">
        <w:rPr>
          <w:rFonts w:ascii="Times New Roman" w:hAnsi="Times New Roman" w:cs="Times New Roman"/>
          <w:sz w:val="28"/>
          <w:szCs w:val="28"/>
        </w:rPr>
        <w:t xml:space="preserve">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r>
        <w:rPr>
          <w:rFonts w:ascii="Times New Roman" w:hAnsi="Times New Roman" w:cs="Times New Roman"/>
          <w:sz w:val="28"/>
          <w:szCs w:val="28"/>
        </w:rPr>
        <w:t>».</w:t>
      </w:r>
    </w:p>
    <w:p w:rsidR="005B735E" w:rsidRPr="00733DCB" w:rsidRDefault="005B735E" w:rsidP="005B735E">
      <w:pPr>
        <w:numPr>
          <w:ilvl w:val="0"/>
          <w:numId w:val="14"/>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В опросе граждан имеют право участвовать жители сельсовета, обладающие активным избирательным правом.</w:t>
      </w:r>
      <w:r w:rsidR="00733DCB" w:rsidRPr="00733DCB">
        <w:rPr>
          <w:sz w:val="28"/>
          <w:szCs w:val="28"/>
        </w:rPr>
        <w:t xml:space="preserve"> </w:t>
      </w:r>
      <w:r w:rsidR="00733DCB" w:rsidRPr="00733DCB">
        <w:rPr>
          <w:rFonts w:ascii="Times New Roman" w:hAnsi="Times New Roman" w:cs="Times New Roman"/>
          <w:sz w:val="28"/>
          <w:szCs w:val="28"/>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Жители сельсовета должны быть проинформированы о проведении опроса граждан не менее чем за 10 дней до его проведения. При этом сообщение о проведении опроса граждан должно содержать информацию о дате и сроках проведения опроса, предлагаемых вопросах, методике проведения опроса.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6. Результаты опроса подлежат обязательному опубликованию (обнародованию) в срок не позднее 10 дней с момента проведения опроса.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7. Финансирование мероприятий, связанных с подготовкой и проведением опроса граждан, осуществляется:</w:t>
      </w:r>
    </w:p>
    <w:p w:rsidR="005B735E" w:rsidRPr="00733DCB"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w:t>
      </w:r>
      <w:r w:rsidR="00733DCB" w:rsidRPr="00733DCB">
        <w:rPr>
          <w:rFonts w:ascii="Times New Roman" w:hAnsi="Times New Roman" w:cs="Times New Roman"/>
          <w:sz w:val="28"/>
          <w:szCs w:val="28"/>
        </w:rPr>
        <w:t>7.1.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5B735E" w:rsidRPr="005B735E" w:rsidRDefault="00733DCB" w:rsidP="005B735E">
      <w:pPr>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5B735E" w:rsidRPr="005B735E">
        <w:rPr>
          <w:rFonts w:ascii="Times New Roman" w:hAnsi="Times New Roman" w:cs="Times New Roman"/>
          <w:sz w:val="28"/>
          <w:szCs w:val="28"/>
        </w:rPr>
        <w:t>7.2. за счет средств бюджета Красноярского края – при проведении опроса по инициативе органов государственной власти Красноярского края.</w:t>
      </w:r>
    </w:p>
    <w:p w:rsidR="005B735E" w:rsidRPr="005B735E" w:rsidRDefault="00733DCB" w:rsidP="005B735E">
      <w:pPr>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5B735E" w:rsidRPr="005B735E">
        <w:rPr>
          <w:rFonts w:ascii="Times New Roman" w:hAnsi="Times New Roman" w:cs="Times New Roman"/>
          <w:sz w:val="28"/>
          <w:szCs w:val="28"/>
        </w:rPr>
        <w:t>8. Порядок назначения, подготовки и проведения опроса граждан устанавливается решением сельского Совета депутатов.</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45. Обращения граждан в органы местного самоуправления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 и к их должностным лицам.</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Должностные лица местного самоуправления обязаны дать письменный ответ по существу обращений граждан в сроки, установленные  федеральным законодательством.</w:t>
      </w:r>
    </w:p>
    <w:p w:rsid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3. Порядок и сроки рассмотрения обращений граждан в органы местного самоуправления устанавливаются федеральным законодательством.</w:t>
      </w:r>
    </w:p>
    <w:p w:rsidR="00733DCB" w:rsidRPr="00733DCB" w:rsidRDefault="00733DCB" w:rsidP="00733DCB">
      <w:pPr>
        <w:ind w:right="-1"/>
        <w:jc w:val="both"/>
        <w:rPr>
          <w:rFonts w:ascii="Times New Roman" w:hAnsi="Times New Roman" w:cs="Times New Roman"/>
          <w:b/>
          <w:sz w:val="28"/>
          <w:szCs w:val="28"/>
        </w:rPr>
      </w:pPr>
      <w:r w:rsidRPr="00733DCB">
        <w:rPr>
          <w:rFonts w:ascii="Times New Roman" w:hAnsi="Times New Roman" w:cs="Times New Roman"/>
          <w:b/>
          <w:color w:val="000000"/>
          <w:sz w:val="28"/>
          <w:szCs w:val="28"/>
        </w:rPr>
        <w:t xml:space="preserve">          Статья 45.1.</w:t>
      </w:r>
      <w:r w:rsidRPr="00733DCB">
        <w:rPr>
          <w:rFonts w:ascii="Times New Roman" w:hAnsi="Times New Roman" w:cs="Times New Roman"/>
          <w:b/>
          <w:sz w:val="28"/>
          <w:szCs w:val="28"/>
        </w:rPr>
        <w:t xml:space="preserve"> Староста сельского населенного пункта</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1. Староста сельского населенного пункта (староста) – лицо, уполномоченное представлять интересы жителей населенного пункта, расположенного в поселении, во взаимоотношениях с органами местного самоуправления. Староста действует на общественных началах, на принципах законности и добровольности</w:t>
      </w:r>
      <w:r w:rsidRPr="00CE6059">
        <w:rPr>
          <w:rStyle w:val="aff"/>
          <w:bCs/>
          <w:kern w:val="32"/>
          <w:sz w:val="28"/>
          <w:szCs w:val="28"/>
        </w:rPr>
        <w:footnoteReference w:id="2"/>
      </w:r>
      <w:r w:rsidRPr="00CE6059">
        <w:rPr>
          <w:bCs/>
          <w:kern w:val="32"/>
          <w:sz w:val="28"/>
          <w:szCs w:val="28"/>
        </w:rPr>
        <w:t>.</w:t>
      </w:r>
    </w:p>
    <w:p w:rsidR="008F2F10" w:rsidRPr="008F2F10" w:rsidRDefault="008F2F10" w:rsidP="008F2F10">
      <w:pPr>
        <w:ind w:firstLine="709"/>
        <w:jc w:val="both"/>
        <w:rPr>
          <w:rFonts w:ascii="Times New Roman" w:hAnsi="Times New Roman" w:cs="Times New Roman"/>
        </w:rPr>
      </w:pPr>
      <w:r w:rsidRPr="008F2F10">
        <w:rPr>
          <w:rFonts w:ascii="Times New Roman" w:hAnsi="Times New Roman" w:cs="Times New Roman"/>
          <w:color w:val="000000"/>
          <w:sz w:val="28"/>
          <w:szCs w:val="28"/>
        </w:rPr>
        <w:t>2. Староста назначается Советом депутатов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r>
        <w:rPr>
          <w:rFonts w:ascii="Times New Roman" w:hAnsi="Times New Roman" w:cs="Times New Roman"/>
          <w:color w:val="000000"/>
          <w:sz w:val="28"/>
          <w:szCs w:val="28"/>
        </w:rPr>
        <w:t>.</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Срок полномочий старосты – 5 лет</w:t>
      </w:r>
      <w:r w:rsidRPr="00CE6059">
        <w:rPr>
          <w:rStyle w:val="aff"/>
          <w:bCs/>
          <w:kern w:val="32"/>
          <w:sz w:val="28"/>
          <w:szCs w:val="28"/>
        </w:rPr>
        <w:footnoteReference w:id="3"/>
      </w:r>
      <w:r w:rsidRPr="00CE6059">
        <w:rPr>
          <w:bCs/>
          <w:kern w:val="32"/>
          <w:sz w:val="28"/>
          <w:szCs w:val="28"/>
        </w:rPr>
        <w:t>.</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Полномочия старосты подтверждаются выпиской из решения собрания по выбору старосты и/или удостоверением.</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3. Старостой может быть назначен гражданин Российской Федерации, достигший возраста 18 лет, обладающий избирательным правом, постоянно проживающий в границах населенного пункта.</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Старостой не может быть назначено лицо:</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2) признанное судом недееспособным или ограниченно дееспособным;</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3) имеющее непогашенную или неснятую судимость.</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4. Староста для решения возложенных на него задач:</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lastRenderedPageBreak/>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5. Староста обладает следующими правами:</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1) привлекать жителей закрепленной территории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2) содействовать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 предложений и жалоб граждан;</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3) выяснять мнение жителей населенного пункта по проектам решений представительного органа путем его обсуждения;</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733DCB"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5)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пункта</w:t>
      </w:r>
      <w:r>
        <w:rPr>
          <w:bCs/>
          <w:kern w:val="32"/>
          <w:sz w:val="28"/>
          <w:szCs w:val="28"/>
        </w:rPr>
        <w:t>;</w:t>
      </w:r>
    </w:p>
    <w:p w:rsidR="00733DCB" w:rsidRPr="00CE6059" w:rsidRDefault="00733DCB" w:rsidP="00733DCB">
      <w:pPr>
        <w:pStyle w:val="afa"/>
        <w:tabs>
          <w:tab w:val="left" w:pos="1134"/>
          <w:tab w:val="left" w:pos="1276"/>
        </w:tabs>
        <w:ind w:left="0"/>
        <w:jc w:val="both"/>
        <w:rPr>
          <w:bCs/>
          <w:kern w:val="32"/>
          <w:sz w:val="28"/>
          <w:szCs w:val="28"/>
        </w:rPr>
      </w:pPr>
      <w:r>
        <w:rPr>
          <w:bCs/>
          <w:kern w:val="32"/>
          <w:sz w:val="28"/>
          <w:szCs w:val="28"/>
        </w:rPr>
        <w:t xml:space="preserve">          6) вправе вступить с инициативой о внесении инициативного проекта по вопросам, имеющим приоритетное значение для жителей сельского населенного пункта.</w:t>
      </w:r>
    </w:p>
    <w:p w:rsidR="00733DCB" w:rsidRPr="00CE6059"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6. О своей работе староста отчитывается не реже 1 раза в год на собрании граждан, проводимом на территории населенного пункта.</w:t>
      </w:r>
    </w:p>
    <w:p w:rsidR="00733DCB" w:rsidRDefault="00733DCB" w:rsidP="00733DCB">
      <w:pPr>
        <w:pStyle w:val="afa"/>
        <w:tabs>
          <w:tab w:val="left" w:pos="1134"/>
          <w:tab w:val="left" w:pos="1276"/>
        </w:tabs>
        <w:ind w:left="0" w:firstLine="709"/>
        <w:jc w:val="both"/>
        <w:rPr>
          <w:bCs/>
          <w:kern w:val="32"/>
          <w:sz w:val="28"/>
          <w:szCs w:val="28"/>
        </w:rPr>
      </w:pPr>
      <w:r w:rsidRPr="00CE6059">
        <w:rPr>
          <w:bCs/>
          <w:kern w:val="32"/>
          <w:sz w:val="28"/>
          <w:szCs w:val="28"/>
        </w:rPr>
        <w:t>7. Полномочия старосты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 131-ФЗ «Об общих принципах организации местного самоупр</w:t>
      </w:r>
      <w:r>
        <w:rPr>
          <w:bCs/>
          <w:kern w:val="32"/>
          <w:sz w:val="28"/>
          <w:szCs w:val="28"/>
        </w:rPr>
        <w:t>авления в Российской Федерации».</w:t>
      </w:r>
    </w:p>
    <w:p w:rsidR="00853980" w:rsidRDefault="00853980" w:rsidP="00733DCB">
      <w:pPr>
        <w:pStyle w:val="afa"/>
        <w:tabs>
          <w:tab w:val="left" w:pos="1134"/>
          <w:tab w:val="left" w:pos="1276"/>
        </w:tabs>
        <w:ind w:left="0" w:firstLine="709"/>
        <w:jc w:val="both"/>
        <w:rPr>
          <w:bCs/>
          <w:kern w:val="32"/>
          <w:sz w:val="28"/>
          <w:szCs w:val="28"/>
        </w:rPr>
      </w:pPr>
    </w:p>
    <w:p w:rsidR="00853980" w:rsidRDefault="00853980" w:rsidP="00733DCB">
      <w:pPr>
        <w:pStyle w:val="afa"/>
        <w:tabs>
          <w:tab w:val="left" w:pos="1134"/>
          <w:tab w:val="left" w:pos="1276"/>
        </w:tabs>
        <w:ind w:left="0" w:firstLine="709"/>
        <w:jc w:val="both"/>
        <w:rPr>
          <w:b/>
          <w:bCs/>
          <w:kern w:val="32"/>
          <w:sz w:val="28"/>
          <w:szCs w:val="28"/>
        </w:rPr>
      </w:pPr>
      <w:r w:rsidRPr="00853980">
        <w:rPr>
          <w:b/>
          <w:bCs/>
          <w:kern w:val="32"/>
          <w:sz w:val="28"/>
          <w:szCs w:val="28"/>
        </w:rPr>
        <w:t>Статья 45.2. Инициативные проекты</w:t>
      </w:r>
    </w:p>
    <w:p w:rsidR="00853980" w:rsidRPr="00853980" w:rsidRDefault="00853980" w:rsidP="00733DCB">
      <w:pPr>
        <w:pStyle w:val="afa"/>
        <w:tabs>
          <w:tab w:val="left" w:pos="1134"/>
          <w:tab w:val="left" w:pos="1276"/>
        </w:tabs>
        <w:ind w:left="0" w:firstLine="709"/>
        <w:jc w:val="both"/>
        <w:rPr>
          <w:b/>
          <w:bCs/>
          <w:kern w:val="32"/>
          <w:sz w:val="28"/>
          <w:szCs w:val="28"/>
        </w:rPr>
      </w:pPr>
    </w:p>
    <w:p w:rsidR="00853980" w:rsidRPr="00853980" w:rsidRDefault="00853980" w:rsidP="00853980">
      <w:pPr>
        <w:ind w:firstLine="709"/>
        <w:jc w:val="both"/>
        <w:rPr>
          <w:rFonts w:ascii="Times New Roman" w:hAnsi="Times New Roman" w:cs="Times New Roman"/>
          <w:sz w:val="28"/>
          <w:szCs w:val="28"/>
        </w:rPr>
      </w:pPr>
      <w:r w:rsidRPr="00853980">
        <w:rPr>
          <w:rFonts w:ascii="Times New Roman" w:hAnsi="Times New Roman"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w:t>
      </w:r>
      <w:r w:rsidRPr="00853980">
        <w:rPr>
          <w:rFonts w:ascii="Times New Roman" w:hAnsi="Times New Roman" w:cs="Times New Roman"/>
          <w:sz w:val="28"/>
          <w:szCs w:val="28"/>
        </w:rPr>
        <w:lastRenderedPageBreak/>
        <w:t>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Новогородского сельсовета, на которой могут реализовываться инициативные проекты, устанавливается нормативным правовым актом Новогородского сельского Совета депутатов.</w:t>
      </w:r>
    </w:p>
    <w:p w:rsidR="00853980" w:rsidRPr="00853980" w:rsidRDefault="00853980" w:rsidP="00853980">
      <w:pPr>
        <w:ind w:firstLine="709"/>
        <w:jc w:val="both"/>
        <w:rPr>
          <w:rFonts w:ascii="Times New Roman" w:hAnsi="Times New Roman" w:cs="Times New Roman"/>
          <w:sz w:val="28"/>
          <w:szCs w:val="28"/>
        </w:rPr>
      </w:pPr>
      <w:r w:rsidRPr="00853980">
        <w:rPr>
          <w:rFonts w:ascii="Times New Roman" w:hAnsi="Times New Roman" w:cs="Times New Roman"/>
          <w:sz w:val="28"/>
          <w:szCs w:val="28"/>
        </w:rPr>
        <w:t>2. С инициативой о внесении инициативного проекта вправе выступить инициативная группа граждан, достигших шестнадцатилетнего возраста и проживающих на территории Новогородского сельсовета,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устанавливается нормативным правовым актом Новогородского сельского Совета депутатов.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муниципального образования.</w:t>
      </w:r>
    </w:p>
    <w:p w:rsidR="00733DCB" w:rsidRDefault="00853980" w:rsidP="00853980">
      <w:pPr>
        <w:ind w:right="-1" w:firstLine="709"/>
        <w:jc w:val="both"/>
        <w:rPr>
          <w:rFonts w:ascii="Times New Roman" w:hAnsi="Times New Roman" w:cs="Times New Roman"/>
          <w:sz w:val="28"/>
          <w:szCs w:val="28"/>
        </w:rPr>
      </w:pPr>
      <w:r w:rsidRPr="00853980">
        <w:rPr>
          <w:rFonts w:ascii="Times New Roman" w:hAnsi="Times New Roman" w:cs="Times New Roman"/>
          <w:sz w:val="28"/>
          <w:szCs w:val="28"/>
        </w:rPr>
        <w:t>3.Порядок выдвижения, внесения, обсуждения рассмотрения инициативных проектов, а также проведения их конкурсного отбора устанавливается Новогородским сельским Советом депутатов</w:t>
      </w:r>
      <w:r>
        <w:rPr>
          <w:sz w:val="28"/>
          <w:szCs w:val="28"/>
        </w:rPr>
        <w:t>.</w:t>
      </w:r>
    </w:p>
    <w:p w:rsidR="00853980" w:rsidRPr="005B735E" w:rsidRDefault="00853980" w:rsidP="005B735E">
      <w:pPr>
        <w:ind w:right="-1" w:firstLine="709"/>
        <w:jc w:val="both"/>
        <w:rPr>
          <w:rFonts w:ascii="Times New Roman" w:hAnsi="Times New Roman" w:cs="Times New Roman"/>
          <w:sz w:val="28"/>
          <w:szCs w:val="28"/>
        </w:rPr>
      </w:pPr>
    </w:p>
    <w:p w:rsidR="005B735E" w:rsidRPr="005B735E" w:rsidRDefault="00733DCB" w:rsidP="005B735E">
      <w:pPr>
        <w:pStyle w:val="1"/>
        <w:ind w:firstLine="0"/>
        <w:jc w:val="both"/>
        <w:rPr>
          <w:sz w:val="28"/>
          <w:szCs w:val="28"/>
        </w:rPr>
      </w:pPr>
      <w:r>
        <w:rPr>
          <w:b w:val="0"/>
          <w:bCs w:val="0"/>
          <w:sz w:val="28"/>
          <w:szCs w:val="28"/>
        </w:rPr>
        <w:t xml:space="preserve">   </w:t>
      </w:r>
      <w:r w:rsidR="005B735E" w:rsidRPr="005B735E">
        <w:rPr>
          <w:b w:val="0"/>
          <w:bCs w:val="0"/>
          <w:sz w:val="28"/>
          <w:szCs w:val="28"/>
        </w:rPr>
        <w:t xml:space="preserve">   </w:t>
      </w:r>
      <w:r w:rsidR="005B735E" w:rsidRPr="005B735E">
        <w:rPr>
          <w:sz w:val="28"/>
          <w:szCs w:val="28"/>
        </w:rPr>
        <w:t>Глава 8. Территориальное общественное самоуправление в сельсовете</w:t>
      </w:r>
    </w:p>
    <w:p w:rsidR="005B735E" w:rsidRPr="005B735E" w:rsidRDefault="005B735E" w:rsidP="005B735E">
      <w:pPr>
        <w:pStyle w:val="ad"/>
        <w:spacing w:before="240"/>
        <w:ind w:firstLine="709"/>
        <w:jc w:val="both"/>
        <w:rPr>
          <w:b/>
          <w:sz w:val="28"/>
          <w:szCs w:val="28"/>
        </w:rPr>
      </w:pPr>
      <w:r w:rsidRPr="005B735E">
        <w:rPr>
          <w:b/>
          <w:sz w:val="28"/>
          <w:szCs w:val="28"/>
        </w:rPr>
        <w:t>Статья 46. Система территориального общественного самоуправления</w:t>
      </w:r>
    </w:p>
    <w:p w:rsidR="00B21367" w:rsidRDefault="005B735E" w:rsidP="00B21367">
      <w:pPr>
        <w:tabs>
          <w:tab w:val="left" w:pos="1200"/>
        </w:tabs>
        <w:ind w:right="-1"/>
        <w:jc w:val="both"/>
        <w:rPr>
          <w:sz w:val="28"/>
          <w:szCs w:val="28"/>
        </w:rPr>
      </w:pPr>
      <w:r w:rsidRPr="005B735E">
        <w:rPr>
          <w:rFonts w:ascii="Times New Roman" w:hAnsi="Times New Roman" w:cs="Times New Roman"/>
          <w:sz w:val="28"/>
          <w:szCs w:val="28"/>
        </w:rPr>
        <w:t xml:space="preserve">       </w:t>
      </w:r>
      <w:r w:rsidR="00B21367">
        <w:rPr>
          <w:rFonts w:ascii="Times New Roman" w:hAnsi="Times New Roman" w:cs="Times New Roman"/>
          <w:sz w:val="28"/>
          <w:szCs w:val="28"/>
        </w:rPr>
        <w:t xml:space="preserve">  </w:t>
      </w:r>
      <w:r w:rsidRPr="005B735E">
        <w:rPr>
          <w:rFonts w:ascii="Times New Roman" w:hAnsi="Times New Roman" w:cs="Times New Roman"/>
          <w:sz w:val="28"/>
          <w:szCs w:val="28"/>
        </w:rPr>
        <w:t xml:space="preserve"> </w:t>
      </w:r>
      <w:r w:rsidR="00B21367">
        <w:rPr>
          <w:rFonts w:ascii="Times New Roman" w:hAnsi="Times New Roman" w:cs="Times New Roman"/>
          <w:sz w:val="28"/>
          <w:szCs w:val="28"/>
        </w:rPr>
        <w:t>1.</w:t>
      </w:r>
      <w:r w:rsidRPr="005B735E">
        <w:rPr>
          <w:rFonts w:ascii="Times New Roman" w:hAnsi="Times New Roman" w:cs="Times New Roman"/>
          <w:sz w:val="28"/>
          <w:szCs w:val="28"/>
        </w:rPr>
        <w:t xml:space="preserve"> </w:t>
      </w:r>
      <w:r w:rsidR="00B21367" w:rsidRPr="00B21367">
        <w:rPr>
          <w:rFonts w:ascii="Times New Roman" w:hAnsi="Times New Roman" w:cs="Times New Roman"/>
          <w:sz w:val="28"/>
          <w:szCs w:val="28"/>
        </w:rPr>
        <w:t>Под территориальным общественным самоуправлением (далее – ТОС)  понимается самоорганизация граждан по месту их жительства на части территории сельсовета для самостоятельного и под свою ответственность осуществления собственных инициатив</w:t>
      </w:r>
      <w:r w:rsidR="00B21367">
        <w:rPr>
          <w:rFonts w:ascii="Times New Roman" w:hAnsi="Times New Roman" w:cs="Times New Roman"/>
          <w:sz w:val="28"/>
          <w:szCs w:val="28"/>
        </w:rPr>
        <w:t xml:space="preserve"> по вопросам местного значения.</w:t>
      </w:r>
      <w:r w:rsidR="00B21367">
        <w:rPr>
          <w:sz w:val="28"/>
          <w:szCs w:val="28"/>
        </w:rPr>
        <w:t xml:space="preserve">  </w:t>
      </w:r>
    </w:p>
    <w:p w:rsidR="005B735E" w:rsidRPr="00B21367" w:rsidRDefault="00B21367" w:rsidP="00B21367">
      <w:pPr>
        <w:tabs>
          <w:tab w:val="left" w:pos="1200"/>
        </w:tabs>
        <w:ind w:right="-1"/>
        <w:jc w:val="both"/>
        <w:rPr>
          <w:sz w:val="28"/>
          <w:szCs w:val="28"/>
        </w:rPr>
      </w:pPr>
      <w:r>
        <w:rPr>
          <w:sz w:val="28"/>
          <w:szCs w:val="28"/>
        </w:rPr>
        <w:t xml:space="preserve">        </w:t>
      </w:r>
      <w:r w:rsidR="005B735E" w:rsidRPr="005B735E">
        <w:rPr>
          <w:rFonts w:ascii="Times New Roman" w:hAnsi="Times New Roman" w:cs="Times New Roman"/>
          <w:sz w:val="28"/>
          <w:szCs w:val="28"/>
        </w:rPr>
        <w:t xml:space="preserve">  2. Система ТОС включает в себя общие собрания, конференции жителей</w:t>
      </w:r>
      <w:r w:rsidR="005B735E" w:rsidRPr="005B735E">
        <w:rPr>
          <w:rFonts w:ascii="Times New Roman" w:hAnsi="Times New Roman" w:cs="Times New Roman"/>
          <w:i/>
          <w:sz w:val="28"/>
          <w:szCs w:val="28"/>
        </w:rPr>
        <w:t>,</w:t>
      </w:r>
      <w:r w:rsidR="005B735E" w:rsidRPr="005B735E">
        <w:rPr>
          <w:rFonts w:ascii="Times New Roman" w:hAnsi="Times New Roman" w:cs="Times New Roman"/>
          <w:sz w:val="28"/>
          <w:szCs w:val="28"/>
        </w:rPr>
        <w:t xml:space="preserve"> органы территориального общественного самоуправления.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3. Границы территорий, на которых действует территориальное общественное самоуправление, устанавливаются сельским Советом депутатов  по предложению жителей соответствующей территории.</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4. Территориальное общественное самоуправление считается учрежденным с момента регистрации устава ТОС администрацией сельсовета в порядке, установленном сельским Советом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5B735E" w:rsidRPr="005B735E" w:rsidRDefault="005B735E" w:rsidP="005B735E">
      <w:pPr>
        <w:pStyle w:val="ad"/>
        <w:spacing w:before="240"/>
        <w:ind w:firstLine="709"/>
        <w:jc w:val="both"/>
        <w:rPr>
          <w:b/>
          <w:sz w:val="28"/>
          <w:szCs w:val="28"/>
        </w:rPr>
      </w:pPr>
      <w:r w:rsidRPr="005B735E">
        <w:rPr>
          <w:b/>
          <w:sz w:val="28"/>
          <w:szCs w:val="28"/>
        </w:rPr>
        <w:t>Статья 47. Устав территориального общественного самоуправления</w:t>
      </w:r>
    </w:p>
    <w:p w:rsidR="005B735E" w:rsidRPr="005B735E" w:rsidRDefault="005B735E" w:rsidP="005B735E">
      <w:pPr>
        <w:pStyle w:val="af4"/>
        <w:rPr>
          <w:sz w:val="28"/>
          <w:szCs w:val="28"/>
        </w:rPr>
      </w:pPr>
      <w:r w:rsidRPr="005B735E">
        <w:rPr>
          <w:sz w:val="28"/>
          <w:szCs w:val="28"/>
        </w:rPr>
        <w:t xml:space="preserve">     Устав ТОС принимается собранием (конференцией) граждан,       осуществляющих территориальное общественное самоуправление.</w:t>
      </w:r>
    </w:p>
    <w:p w:rsidR="005B735E" w:rsidRPr="005B735E" w:rsidRDefault="005B735E" w:rsidP="005B735E">
      <w:pPr>
        <w:pStyle w:val="ad"/>
        <w:spacing w:after="0"/>
        <w:ind w:right="-1"/>
        <w:jc w:val="both"/>
        <w:rPr>
          <w:sz w:val="28"/>
          <w:szCs w:val="28"/>
        </w:rPr>
      </w:pPr>
      <w:r w:rsidRPr="005B735E">
        <w:rPr>
          <w:sz w:val="28"/>
          <w:szCs w:val="28"/>
        </w:rPr>
        <w:t xml:space="preserve">          2. В уставе территориального общественного самоуправления устанавливаются:</w:t>
      </w:r>
    </w:p>
    <w:p w:rsidR="005B735E" w:rsidRPr="005B735E" w:rsidRDefault="005B735E" w:rsidP="005B735E">
      <w:pPr>
        <w:pStyle w:val="ad"/>
        <w:spacing w:after="0"/>
        <w:ind w:right="-1"/>
        <w:jc w:val="both"/>
        <w:rPr>
          <w:sz w:val="28"/>
          <w:szCs w:val="28"/>
        </w:rPr>
      </w:pPr>
      <w:r w:rsidRPr="005B735E">
        <w:rPr>
          <w:sz w:val="28"/>
          <w:szCs w:val="28"/>
        </w:rPr>
        <w:t xml:space="preserve">          2.1. территория, на которой оно осуществляется;</w:t>
      </w:r>
    </w:p>
    <w:p w:rsidR="005B735E" w:rsidRPr="005B735E" w:rsidRDefault="005B735E" w:rsidP="005B735E">
      <w:pPr>
        <w:pStyle w:val="ad"/>
        <w:spacing w:after="0"/>
        <w:ind w:right="-1"/>
        <w:jc w:val="both"/>
        <w:rPr>
          <w:sz w:val="28"/>
          <w:szCs w:val="28"/>
        </w:rPr>
      </w:pPr>
      <w:r w:rsidRPr="005B735E">
        <w:rPr>
          <w:sz w:val="28"/>
          <w:szCs w:val="28"/>
        </w:rPr>
        <w:t xml:space="preserve">          2.2. цели, задачи, формы и основные направления деятельности ТОС;</w:t>
      </w:r>
    </w:p>
    <w:p w:rsidR="005B735E" w:rsidRPr="005B735E" w:rsidRDefault="005B735E" w:rsidP="005B735E">
      <w:pPr>
        <w:pStyle w:val="ad"/>
        <w:spacing w:after="0"/>
        <w:ind w:right="-1"/>
        <w:jc w:val="both"/>
        <w:rPr>
          <w:sz w:val="28"/>
          <w:szCs w:val="28"/>
        </w:rPr>
      </w:pPr>
      <w:r w:rsidRPr="005B735E">
        <w:rPr>
          <w:sz w:val="28"/>
          <w:szCs w:val="28"/>
        </w:rPr>
        <w:t xml:space="preserve">          2.3. порядок формирования, прекращения полномочий, права и обязанности, срок полномочий органов ТОС;</w:t>
      </w:r>
    </w:p>
    <w:p w:rsidR="005B735E" w:rsidRPr="005B735E" w:rsidRDefault="005B735E" w:rsidP="005B735E">
      <w:pPr>
        <w:pStyle w:val="ad"/>
        <w:spacing w:after="0"/>
        <w:ind w:right="-1"/>
        <w:jc w:val="both"/>
        <w:rPr>
          <w:sz w:val="28"/>
          <w:szCs w:val="28"/>
        </w:rPr>
      </w:pPr>
      <w:r w:rsidRPr="005B735E">
        <w:rPr>
          <w:sz w:val="28"/>
          <w:szCs w:val="28"/>
        </w:rPr>
        <w:t xml:space="preserve">         2.4. порядок принятия решений;</w:t>
      </w:r>
    </w:p>
    <w:p w:rsidR="005B735E" w:rsidRPr="005B735E" w:rsidRDefault="005B735E" w:rsidP="005B735E">
      <w:pPr>
        <w:pStyle w:val="ad"/>
        <w:spacing w:after="0"/>
        <w:ind w:right="-1"/>
        <w:jc w:val="both"/>
        <w:rPr>
          <w:sz w:val="28"/>
          <w:szCs w:val="28"/>
        </w:rPr>
      </w:pPr>
      <w:r w:rsidRPr="005B735E">
        <w:rPr>
          <w:sz w:val="28"/>
          <w:szCs w:val="28"/>
        </w:rPr>
        <w:t xml:space="preserve">         2.5. порядок приобретения имущества, а также порядок пользования и распоряжения указанным имуществом и финансовыми средствами;</w:t>
      </w:r>
    </w:p>
    <w:p w:rsidR="005B735E" w:rsidRPr="005B735E" w:rsidRDefault="005B735E" w:rsidP="005B735E">
      <w:pPr>
        <w:pStyle w:val="ad"/>
        <w:spacing w:after="0"/>
        <w:ind w:right="-1"/>
        <w:jc w:val="both"/>
        <w:rPr>
          <w:sz w:val="28"/>
          <w:szCs w:val="28"/>
        </w:rPr>
      </w:pPr>
      <w:r w:rsidRPr="005B735E">
        <w:rPr>
          <w:sz w:val="28"/>
          <w:szCs w:val="28"/>
        </w:rPr>
        <w:t xml:space="preserve">         2.6. порядок прекращения осуществления территориального общественного самоуправления.</w:t>
      </w:r>
    </w:p>
    <w:p w:rsidR="005B735E" w:rsidRPr="005B735E" w:rsidRDefault="005B735E" w:rsidP="005B735E">
      <w:pPr>
        <w:pStyle w:val="ad"/>
        <w:spacing w:after="0"/>
        <w:ind w:right="-1"/>
        <w:jc w:val="both"/>
        <w:rPr>
          <w:sz w:val="28"/>
          <w:szCs w:val="28"/>
        </w:rPr>
      </w:pPr>
    </w:p>
    <w:p w:rsidR="005B735E" w:rsidRPr="005B735E" w:rsidRDefault="005B735E" w:rsidP="005B735E">
      <w:pPr>
        <w:pStyle w:val="ad"/>
        <w:spacing w:before="240"/>
        <w:jc w:val="both"/>
        <w:rPr>
          <w:b/>
          <w:sz w:val="28"/>
          <w:szCs w:val="28"/>
        </w:rPr>
      </w:pPr>
      <w:r w:rsidRPr="005B735E">
        <w:rPr>
          <w:sz w:val="28"/>
          <w:szCs w:val="28"/>
        </w:rPr>
        <w:t xml:space="preserve">         </w:t>
      </w:r>
      <w:r w:rsidRPr="005B735E">
        <w:rPr>
          <w:b/>
          <w:sz w:val="28"/>
          <w:szCs w:val="28"/>
        </w:rPr>
        <w:t>Статья 48. Общие собрания, конференции жителей</w:t>
      </w:r>
    </w:p>
    <w:p w:rsidR="005B735E" w:rsidRPr="005B735E" w:rsidRDefault="005B735E" w:rsidP="005B735E">
      <w:pPr>
        <w:pStyle w:val="ad"/>
        <w:spacing w:after="0"/>
        <w:jc w:val="both"/>
        <w:rPr>
          <w:sz w:val="28"/>
          <w:szCs w:val="28"/>
        </w:rPr>
      </w:pPr>
      <w:r w:rsidRPr="005B735E">
        <w:rPr>
          <w:sz w:val="28"/>
          <w:szCs w:val="28"/>
        </w:rPr>
        <w:t xml:space="preserve">          1. Собрание, конференция граждан, осуществляющих ТОС, созывается и осуществляет свои полномочия в соответствии с уставом ТОС.</w:t>
      </w:r>
    </w:p>
    <w:p w:rsidR="005B735E" w:rsidRPr="005B735E" w:rsidRDefault="005B735E" w:rsidP="005B735E">
      <w:pPr>
        <w:pStyle w:val="311"/>
        <w:spacing w:after="0"/>
        <w:ind w:right="-1"/>
        <w:jc w:val="both"/>
        <w:rPr>
          <w:sz w:val="28"/>
          <w:szCs w:val="28"/>
        </w:rPr>
      </w:pPr>
      <w:r w:rsidRPr="005B735E">
        <w:rPr>
          <w:sz w:val="28"/>
          <w:szCs w:val="28"/>
        </w:rPr>
        <w:t xml:space="preserve">          2. К исключительным полномочиям собрания, конференции граждан, осуществляющих территориальное общественное самоуправление, относятся:</w:t>
      </w:r>
    </w:p>
    <w:p w:rsidR="005B735E" w:rsidRPr="005B735E" w:rsidRDefault="005B735E" w:rsidP="005B735E">
      <w:pPr>
        <w:pStyle w:val="311"/>
        <w:spacing w:after="0"/>
        <w:ind w:right="-1"/>
        <w:jc w:val="both"/>
        <w:rPr>
          <w:sz w:val="28"/>
          <w:szCs w:val="28"/>
        </w:rPr>
      </w:pPr>
      <w:r w:rsidRPr="005B735E">
        <w:rPr>
          <w:sz w:val="28"/>
          <w:szCs w:val="28"/>
        </w:rPr>
        <w:t xml:space="preserve">          2.1. установление структуры органов ТОС;</w:t>
      </w:r>
    </w:p>
    <w:p w:rsidR="005B735E" w:rsidRPr="005B735E" w:rsidRDefault="005B735E" w:rsidP="005B735E">
      <w:pPr>
        <w:pStyle w:val="311"/>
        <w:spacing w:after="0"/>
        <w:ind w:right="-1"/>
        <w:jc w:val="both"/>
        <w:rPr>
          <w:sz w:val="28"/>
          <w:szCs w:val="28"/>
        </w:rPr>
      </w:pPr>
      <w:r w:rsidRPr="005B735E">
        <w:rPr>
          <w:sz w:val="28"/>
          <w:szCs w:val="28"/>
        </w:rPr>
        <w:t xml:space="preserve">          2.2. принятие устава ТОС, внесение в него изменений и дополнений;</w:t>
      </w:r>
    </w:p>
    <w:p w:rsidR="005B735E" w:rsidRPr="005B735E" w:rsidRDefault="005B735E" w:rsidP="005B735E">
      <w:pPr>
        <w:pStyle w:val="311"/>
        <w:spacing w:after="0"/>
        <w:ind w:right="-1"/>
        <w:jc w:val="both"/>
        <w:rPr>
          <w:sz w:val="28"/>
          <w:szCs w:val="28"/>
        </w:rPr>
      </w:pPr>
      <w:r w:rsidRPr="005B735E">
        <w:rPr>
          <w:sz w:val="28"/>
          <w:szCs w:val="28"/>
        </w:rPr>
        <w:t xml:space="preserve">         2.3. избрание органов территориального общественного самоуправления;</w:t>
      </w:r>
    </w:p>
    <w:p w:rsidR="005B735E" w:rsidRPr="005B735E" w:rsidRDefault="005B735E" w:rsidP="005B735E">
      <w:pPr>
        <w:pStyle w:val="311"/>
        <w:spacing w:after="0"/>
        <w:ind w:right="-1"/>
        <w:jc w:val="both"/>
        <w:rPr>
          <w:sz w:val="28"/>
          <w:szCs w:val="28"/>
        </w:rPr>
      </w:pPr>
      <w:r w:rsidRPr="005B735E">
        <w:rPr>
          <w:sz w:val="28"/>
          <w:szCs w:val="28"/>
        </w:rPr>
        <w:t xml:space="preserve">         2.4. определение основных направлений деятельности территориального общественного самоуправления;</w:t>
      </w:r>
    </w:p>
    <w:p w:rsidR="005B735E" w:rsidRPr="005B735E" w:rsidRDefault="005B735E" w:rsidP="005B735E">
      <w:pPr>
        <w:pStyle w:val="311"/>
        <w:spacing w:after="0"/>
        <w:ind w:right="-1"/>
        <w:jc w:val="both"/>
        <w:rPr>
          <w:sz w:val="28"/>
          <w:szCs w:val="28"/>
        </w:rPr>
      </w:pPr>
      <w:r w:rsidRPr="005B735E">
        <w:rPr>
          <w:sz w:val="28"/>
          <w:szCs w:val="28"/>
        </w:rPr>
        <w:t xml:space="preserve">         2.5. утверждение сметы доходов и расходов ТОС и отчета об ее исполнении;</w:t>
      </w:r>
    </w:p>
    <w:p w:rsidR="005B735E" w:rsidRDefault="005B735E" w:rsidP="005B735E">
      <w:pPr>
        <w:pStyle w:val="311"/>
        <w:spacing w:after="0"/>
        <w:ind w:right="-1"/>
        <w:jc w:val="both"/>
        <w:rPr>
          <w:sz w:val="28"/>
          <w:szCs w:val="28"/>
        </w:rPr>
      </w:pPr>
      <w:r w:rsidRPr="005B735E">
        <w:rPr>
          <w:sz w:val="28"/>
          <w:szCs w:val="28"/>
        </w:rPr>
        <w:t xml:space="preserve">         2.6. рассмотрение и утверждение отчетов о деятельности органов территориально</w:t>
      </w:r>
      <w:r w:rsidR="00733DCB">
        <w:rPr>
          <w:sz w:val="28"/>
          <w:szCs w:val="28"/>
        </w:rPr>
        <w:t>го общественного самоуправления;</w:t>
      </w:r>
    </w:p>
    <w:p w:rsidR="00733DCB" w:rsidRPr="005B735E" w:rsidRDefault="00733DCB" w:rsidP="005B735E">
      <w:pPr>
        <w:pStyle w:val="311"/>
        <w:spacing w:after="0"/>
        <w:ind w:right="-1"/>
        <w:jc w:val="both"/>
        <w:rPr>
          <w:sz w:val="28"/>
          <w:szCs w:val="28"/>
        </w:rPr>
      </w:pPr>
      <w:r>
        <w:rPr>
          <w:sz w:val="28"/>
          <w:szCs w:val="28"/>
        </w:rPr>
        <w:lastRenderedPageBreak/>
        <w:t xml:space="preserve">         2.7 </w:t>
      </w:r>
      <w:r w:rsidRPr="003226D5">
        <w:rPr>
          <w:sz w:val="28"/>
          <w:szCs w:val="28"/>
        </w:rPr>
        <w:t>обсуждение инициативного проекта и принятие реш</w:t>
      </w:r>
      <w:r>
        <w:rPr>
          <w:sz w:val="28"/>
          <w:szCs w:val="28"/>
        </w:rPr>
        <w:t>ения по вопросу о его одобрении.</w:t>
      </w:r>
    </w:p>
    <w:p w:rsidR="005B735E" w:rsidRPr="005B735E" w:rsidRDefault="005B735E" w:rsidP="005B735E">
      <w:pPr>
        <w:pStyle w:val="311"/>
        <w:spacing w:after="0"/>
        <w:ind w:right="-1"/>
        <w:jc w:val="both"/>
        <w:rPr>
          <w:sz w:val="28"/>
          <w:szCs w:val="28"/>
        </w:rPr>
      </w:pPr>
      <w:r w:rsidRPr="005B735E">
        <w:rPr>
          <w:sz w:val="28"/>
          <w:szCs w:val="28"/>
        </w:rPr>
        <w:t xml:space="preserve">          3.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5B735E" w:rsidRPr="005B735E" w:rsidRDefault="005B735E" w:rsidP="005B735E">
      <w:pPr>
        <w:pStyle w:val="311"/>
        <w:spacing w:after="0"/>
        <w:ind w:right="-1" w:firstLine="709"/>
        <w:jc w:val="both"/>
        <w:rPr>
          <w:sz w:val="28"/>
          <w:szCs w:val="28"/>
        </w:rPr>
      </w:pPr>
      <w:r w:rsidRPr="005B735E">
        <w:rPr>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5B735E" w:rsidRPr="005B735E" w:rsidRDefault="005B735E" w:rsidP="005B735E">
      <w:pPr>
        <w:pStyle w:val="311"/>
        <w:spacing w:before="240"/>
        <w:jc w:val="both"/>
        <w:rPr>
          <w:b/>
          <w:sz w:val="28"/>
          <w:szCs w:val="28"/>
        </w:rPr>
      </w:pPr>
      <w:r w:rsidRPr="005B735E">
        <w:rPr>
          <w:sz w:val="28"/>
          <w:szCs w:val="28"/>
        </w:rPr>
        <w:t xml:space="preserve">          </w:t>
      </w:r>
      <w:r w:rsidRPr="005B735E">
        <w:rPr>
          <w:b/>
          <w:sz w:val="28"/>
          <w:szCs w:val="28"/>
        </w:rPr>
        <w:t>Статья 49. Органы территориального общественного самоуправления</w:t>
      </w:r>
    </w:p>
    <w:p w:rsidR="005B735E" w:rsidRPr="005B735E" w:rsidRDefault="005B735E" w:rsidP="005B735E">
      <w:pPr>
        <w:pStyle w:val="311"/>
        <w:spacing w:after="0"/>
        <w:ind w:right="-1"/>
        <w:jc w:val="both"/>
        <w:rPr>
          <w:sz w:val="28"/>
          <w:szCs w:val="28"/>
        </w:rPr>
      </w:pPr>
      <w:r w:rsidRPr="005B735E">
        <w:rPr>
          <w:sz w:val="28"/>
          <w:szCs w:val="28"/>
        </w:rPr>
        <w:t xml:space="preserve">          1.Органы ТОС создаются в соответствии с уставом территориального общественного самоуправления.  Выборы органов ТОС  проводятся на общих собраниях или конференциях жителей соответствующей территории по месту их жительства на срок, определенный уставом ТОС.</w:t>
      </w:r>
    </w:p>
    <w:p w:rsidR="005B735E" w:rsidRPr="005B735E" w:rsidRDefault="005B735E" w:rsidP="005B735E">
      <w:pPr>
        <w:pStyle w:val="311"/>
        <w:spacing w:after="0"/>
        <w:ind w:right="-1"/>
        <w:jc w:val="both"/>
        <w:rPr>
          <w:sz w:val="28"/>
          <w:szCs w:val="28"/>
        </w:rPr>
      </w:pPr>
      <w:r w:rsidRPr="005B735E">
        <w:rPr>
          <w:sz w:val="28"/>
          <w:szCs w:val="28"/>
        </w:rPr>
        <w:t xml:space="preserve">          2. Органы территориального общественного самоуправления:</w:t>
      </w:r>
    </w:p>
    <w:p w:rsidR="005B735E" w:rsidRPr="005B735E" w:rsidRDefault="005B735E" w:rsidP="005B735E">
      <w:pPr>
        <w:pStyle w:val="311"/>
        <w:numPr>
          <w:ilvl w:val="1"/>
          <w:numId w:val="24"/>
        </w:numPr>
        <w:tabs>
          <w:tab w:val="left" w:pos="1440"/>
        </w:tabs>
        <w:spacing w:after="0"/>
        <w:ind w:right="-1"/>
        <w:jc w:val="both"/>
        <w:rPr>
          <w:sz w:val="28"/>
          <w:szCs w:val="28"/>
        </w:rPr>
      </w:pPr>
      <w:r w:rsidRPr="005B735E">
        <w:rPr>
          <w:sz w:val="28"/>
          <w:szCs w:val="28"/>
        </w:rPr>
        <w:t>представляют интересы населения, проживающего на соответствующей территории;</w:t>
      </w:r>
    </w:p>
    <w:p w:rsidR="005B735E" w:rsidRPr="005B735E" w:rsidRDefault="005B735E" w:rsidP="005B735E">
      <w:pPr>
        <w:pStyle w:val="311"/>
        <w:numPr>
          <w:ilvl w:val="1"/>
          <w:numId w:val="24"/>
        </w:numPr>
        <w:tabs>
          <w:tab w:val="left" w:pos="1440"/>
        </w:tabs>
        <w:spacing w:after="0"/>
        <w:ind w:right="-1"/>
        <w:jc w:val="both"/>
        <w:rPr>
          <w:sz w:val="28"/>
          <w:szCs w:val="28"/>
        </w:rPr>
      </w:pPr>
      <w:r w:rsidRPr="005B735E">
        <w:rPr>
          <w:sz w:val="28"/>
          <w:szCs w:val="28"/>
        </w:rPr>
        <w:t>обеспечивают исполнение решений, принятых на собраниях и конференциях граждан;</w:t>
      </w:r>
    </w:p>
    <w:p w:rsidR="005B735E" w:rsidRPr="005B735E" w:rsidRDefault="00021F63" w:rsidP="005B735E">
      <w:pPr>
        <w:pStyle w:val="311"/>
        <w:spacing w:after="0"/>
        <w:ind w:right="-1"/>
        <w:jc w:val="both"/>
        <w:rPr>
          <w:sz w:val="28"/>
          <w:szCs w:val="28"/>
        </w:rPr>
      </w:pPr>
      <w:r>
        <w:rPr>
          <w:sz w:val="28"/>
          <w:szCs w:val="28"/>
        </w:rPr>
        <w:t xml:space="preserve">          </w:t>
      </w:r>
      <w:r w:rsidR="005B735E" w:rsidRPr="005B735E">
        <w:rPr>
          <w:sz w:val="28"/>
          <w:szCs w:val="28"/>
        </w:rPr>
        <w:t xml:space="preserve"> 2.3.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за счет средств указанных граждан либо, в случае наличия договора с администрацией сельсовета, с использованием средств бюджета сельсовета;</w:t>
      </w:r>
    </w:p>
    <w:p w:rsidR="005B735E" w:rsidRPr="005B735E" w:rsidRDefault="00021F63" w:rsidP="00021F63">
      <w:pPr>
        <w:pStyle w:val="311"/>
        <w:tabs>
          <w:tab w:val="left" w:pos="0"/>
        </w:tabs>
        <w:spacing w:after="0"/>
        <w:ind w:right="-1"/>
        <w:jc w:val="both"/>
        <w:rPr>
          <w:sz w:val="28"/>
          <w:szCs w:val="28"/>
        </w:rPr>
      </w:pPr>
      <w:r>
        <w:rPr>
          <w:sz w:val="28"/>
          <w:szCs w:val="28"/>
        </w:rPr>
        <w:t xml:space="preserve">          </w:t>
      </w:r>
      <w:r w:rsidR="005B735E" w:rsidRPr="005B735E">
        <w:rPr>
          <w:sz w:val="28"/>
          <w:szCs w:val="28"/>
        </w:rPr>
        <w:t>2.4. вправе вносить в органы местного самоуправления сельсовета     проекты  муниципальных правовых актов, подлежащих обязательному рассмотрению этими органами и должностными лицами местного самоуправления, к компетенции которых от</w:t>
      </w:r>
      <w:r>
        <w:rPr>
          <w:sz w:val="28"/>
          <w:szCs w:val="28"/>
        </w:rPr>
        <w:t>несено принятие указанных актов;</w:t>
      </w:r>
    </w:p>
    <w:p w:rsidR="005B735E" w:rsidRDefault="005B735E" w:rsidP="005B735E">
      <w:pPr>
        <w:pStyle w:val="311"/>
        <w:tabs>
          <w:tab w:val="left" w:pos="0"/>
        </w:tabs>
        <w:spacing w:after="0"/>
        <w:ind w:right="-1" w:firstLine="840"/>
        <w:jc w:val="both"/>
        <w:rPr>
          <w:sz w:val="28"/>
          <w:szCs w:val="28"/>
        </w:rPr>
      </w:pPr>
      <w:r w:rsidRPr="005B735E">
        <w:rPr>
          <w:sz w:val="28"/>
          <w:szCs w:val="28"/>
        </w:rPr>
        <w:t xml:space="preserve">2.5. осуществляют иные полномочия в соответствии </w:t>
      </w:r>
      <w:r w:rsidR="003D1D4F">
        <w:rPr>
          <w:sz w:val="28"/>
          <w:szCs w:val="28"/>
        </w:rPr>
        <w:t>с действующим законодательством и (или)</w:t>
      </w:r>
      <w:r w:rsidRPr="005B735E">
        <w:rPr>
          <w:sz w:val="28"/>
          <w:szCs w:val="28"/>
        </w:rPr>
        <w:t xml:space="preserve"> решениями сельского Совета депутатов, уставом территориального общественного самоуправления.</w:t>
      </w:r>
    </w:p>
    <w:p w:rsidR="00733DCB" w:rsidRPr="005B735E" w:rsidRDefault="00733DCB" w:rsidP="005B735E">
      <w:pPr>
        <w:pStyle w:val="311"/>
        <w:tabs>
          <w:tab w:val="left" w:pos="0"/>
        </w:tabs>
        <w:spacing w:after="0"/>
        <w:ind w:right="-1" w:firstLine="840"/>
        <w:jc w:val="both"/>
        <w:rPr>
          <w:sz w:val="28"/>
          <w:szCs w:val="28"/>
        </w:rPr>
      </w:pPr>
      <w:r>
        <w:rPr>
          <w:sz w:val="28"/>
          <w:szCs w:val="28"/>
        </w:rPr>
        <w:t>3. Органы территориального общественного самоуправления могут выдвигать инициативный проект в качестве инициаторов проекта</w:t>
      </w:r>
      <w:r w:rsidR="00021F63">
        <w:rPr>
          <w:sz w:val="28"/>
          <w:szCs w:val="28"/>
        </w:rPr>
        <w:t>.</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50. Осуществление территориального общественного самоуправления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Территориальное общественное самоуправление осуществляется в соответствии с законодательством, настоящим Уставом, решениями </w:t>
      </w:r>
      <w:r w:rsidRPr="005B735E">
        <w:rPr>
          <w:rFonts w:ascii="Times New Roman" w:hAnsi="Times New Roman" w:cs="Times New Roman"/>
          <w:sz w:val="28"/>
          <w:szCs w:val="28"/>
        </w:rPr>
        <w:lastRenderedPageBreak/>
        <w:t>сельского Совета депутатов и уставом территориального общественного самоуправления.</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 xml:space="preserve">Глава 9. Муниципальная служба сельсовета </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51. Понятие и правовая регламентация муниципальной службы</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Глава  сельсовета, депутаты сельского Совета депутатов, члены   выборных   органов  территориального общественного самоуправления не являются муниципальными служащими. Для технического обеспечения деятельности администрации сельсовета в штатное расписание могут включаться должности, не относящиеся к должностям муниципальной службы.</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3. Поступление на муниципальную службу, ее прохождение и прекращение, а также организация муниципальной службы осуществляются в соответствии с федеральными законами, законами Красноярского края и настоящим Уставом и иными муниципальными правовыми актами.</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52. Должность муниципальной службы</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Должность муниципальной службы - должность в органе местного самоуправления,   которые образуются в соответствии с Уставом сельсовета,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Должности муниципальной службы устанавливаются (учреждаются)  распоряжением Главы сельсовета в соответствии с реестром муниципальных должностей, утвержденным законом Красноярского края, а также в соответствии со структурой администрации, утвержденной Советом депутатов.</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Одновременно с учреждением должности муниципальной службы сельсовета утверждается должностная инструкция по данной должности, содержащая квалификационные требования для ее замещения и конкретные </w:t>
      </w:r>
      <w:r w:rsidRPr="005B735E">
        <w:rPr>
          <w:rFonts w:ascii="Times New Roman" w:hAnsi="Times New Roman" w:cs="Times New Roman"/>
          <w:sz w:val="28"/>
          <w:szCs w:val="28"/>
        </w:rPr>
        <w:lastRenderedPageBreak/>
        <w:t>обязанности по   исполнению либо обеспечению исполнения полномочий соответствующего органа местного самоуправления.</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b/>
          <w:sz w:val="28"/>
          <w:szCs w:val="28"/>
        </w:rPr>
        <w:t xml:space="preserve">            Статья 53. Статус  муниципального служащего</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Муниципальный служащий пользуется всеми правами и выполняет обязанности, предусмотренные федеральными законами и законами Красноярского края для муниципальных служащих.</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На муниципальных служащих распространяются установленные законом запреты и ограничения, связанные с муниципальной службой.</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3. За ненадлежащее исполнение своих должностных обязанностей муниципальный служащий несет ответственность в соответствии с законодательством о муниципальной службе и труде.</w:t>
      </w:r>
    </w:p>
    <w:p w:rsidR="005B735E" w:rsidRPr="005B735E" w:rsidRDefault="005B735E" w:rsidP="005B735E">
      <w:pPr>
        <w:ind w:right="-1" w:firstLine="709"/>
        <w:jc w:val="both"/>
        <w:rPr>
          <w:rFonts w:ascii="Times New Roman" w:hAnsi="Times New Roman" w:cs="Times New Roman"/>
          <w:sz w:val="28"/>
          <w:szCs w:val="28"/>
        </w:rPr>
      </w:pP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 xml:space="preserve">Статья 54. </w:t>
      </w:r>
      <w:r w:rsidR="002E480F">
        <w:rPr>
          <w:rFonts w:ascii="Times New Roman" w:hAnsi="Times New Roman" w:cs="Times New Roman"/>
          <w:b/>
          <w:sz w:val="28"/>
          <w:szCs w:val="28"/>
        </w:rPr>
        <w:t>Исключена решением Совета депутатов от 23.10.2017 г. № 21-60 р.</w:t>
      </w:r>
    </w:p>
    <w:p w:rsidR="005B735E" w:rsidRPr="005B735E" w:rsidRDefault="005B735E" w:rsidP="005B735E">
      <w:pPr>
        <w:pStyle w:val="ad"/>
        <w:spacing w:after="0"/>
        <w:ind w:right="-1"/>
        <w:jc w:val="both"/>
        <w:rPr>
          <w:b/>
          <w:sz w:val="28"/>
          <w:szCs w:val="28"/>
        </w:rPr>
      </w:pPr>
      <w:r w:rsidRPr="005B735E">
        <w:rPr>
          <w:sz w:val="28"/>
          <w:szCs w:val="28"/>
        </w:rPr>
        <w:t xml:space="preserve">     </w:t>
      </w:r>
      <w:r w:rsidRPr="005B735E">
        <w:rPr>
          <w:b/>
          <w:sz w:val="28"/>
          <w:szCs w:val="28"/>
        </w:rPr>
        <w:t xml:space="preserve">     Глава 9.1. Гарантии осуществления полномочий лиц, замещающих муниципальные должности  </w:t>
      </w:r>
    </w:p>
    <w:p w:rsidR="005B735E" w:rsidRPr="005B735E" w:rsidRDefault="005B735E" w:rsidP="005B735E">
      <w:pPr>
        <w:pStyle w:val="ad"/>
        <w:spacing w:after="0"/>
        <w:ind w:right="-1"/>
        <w:jc w:val="both"/>
        <w:rPr>
          <w:b/>
          <w:sz w:val="28"/>
          <w:szCs w:val="28"/>
        </w:rPr>
      </w:pPr>
    </w:p>
    <w:p w:rsidR="005B735E" w:rsidRPr="005B735E" w:rsidRDefault="005B735E" w:rsidP="005B735E">
      <w:pPr>
        <w:pStyle w:val="ad"/>
        <w:spacing w:after="0"/>
        <w:ind w:right="-1"/>
        <w:jc w:val="both"/>
        <w:rPr>
          <w:b/>
          <w:sz w:val="28"/>
          <w:szCs w:val="28"/>
        </w:rPr>
      </w:pPr>
      <w:r w:rsidRPr="005B735E">
        <w:rPr>
          <w:b/>
          <w:sz w:val="28"/>
          <w:szCs w:val="28"/>
        </w:rPr>
        <w:t xml:space="preserve">          Статья 54.1 Гарантии осуществления полномочий лиц, замещающих муниципальные должности на постоянной основе</w:t>
      </w:r>
    </w:p>
    <w:p w:rsidR="005B735E" w:rsidRPr="005B735E" w:rsidRDefault="005B735E" w:rsidP="005B735E">
      <w:pPr>
        <w:jc w:val="both"/>
        <w:rPr>
          <w:rFonts w:ascii="Times New Roman" w:hAnsi="Times New Roman" w:cs="Times New Roman"/>
          <w:sz w:val="28"/>
          <w:szCs w:val="28"/>
        </w:rPr>
      </w:pPr>
    </w:p>
    <w:p w:rsidR="005B735E" w:rsidRPr="005B735E" w:rsidRDefault="005B735E" w:rsidP="005B735E">
      <w:pPr>
        <w:ind w:firstLine="540"/>
        <w:jc w:val="both"/>
        <w:rPr>
          <w:rFonts w:ascii="Times New Roman" w:hAnsi="Times New Roman" w:cs="Times New Roman"/>
          <w:sz w:val="28"/>
          <w:szCs w:val="28"/>
        </w:rPr>
      </w:pPr>
      <w:r w:rsidRPr="005B735E">
        <w:rPr>
          <w:rFonts w:ascii="Times New Roman" w:hAnsi="Times New Roman" w:cs="Times New Roman"/>
          <w:sz w:val="28"/>
          <w:szCs w:val="28"/>
        </w:rPr>
        <w:t>1. Лицу, замещающему муниципальную должность на постоянной основе, в соответствии с Законом Красноярского края № 6-1832 от 26.06.2008 г.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(далее – Закон края № 6-1832) устанавливаются следующие гарантии:</w:t>
      </w:r>
    </w:p>
    <w:p w:rsidR="005B735E" w:rsidRPr="003D1D4F" w:rsidRDefault="005B735E" w:rsidP="005B735E">
      <w:pPr>
        <w:numPr>
          <w:ilvl w:val="1"/>
          <w:numId w:val="28"/>
        </w:numPr>
        <w:tabs>
          <w:tab w:val="num" w:pos="0"/>
        </w:tabs>
        <w:autoSpaceDE w:val="0"/>
        <w:autoSpaceDN w:val="0"/>
        <w:adjustRightInd w:val="0"/>
        <w:spacing w:after="0" w:line="240" w:lineRule="auto"/>
        <w:ind w:left="0" w:firstLine="540"/>
        <w:jc w:val="both"/>
        <w:rPr>
          <w:rFonts w:ascii="Times New Roman" w:hAnsi="Times New Roman" w:cs="Times New Roman"/>
          <w:i/>
          <w:sz w:val="28"/>
          <w:szCs w:val="28"/>
        </w:rPr>
      </w:pPr>
      <w:r w:rsidRPr="003D1D4F">
        <w:rPr>
          <w:rFonts w:ascii="Times New Roman" w:hAnsi="Times New Roman" w:cs="Times New Roman"/>
          <w:sz w:val="28"/>
          <w:szCs w:val="28"/>
        </w:rPr>
        <w:t>условия работы, обеспечивающие исполнение должностных полномочий, в соответствии с муниципальными правовыми актами органов местного самоуправления, регулирующими  материально-техническое и организационное</w:t>
      </w:r>
      <w:r w:rsidR="003D1D4F" w:rsidRPr="003D1D4F">
        <w:rPr>
          <w:rFonts w:ascii="Times New Roman" w:hAnsi="Times New Roman" w:cs="Times New Roman"/>
          <w:sz w:val="28"/>
          <w:szCs w:val="28"/>
        </w:rPr>
        <w:t xml:space="preserve"> обеспечение</w:t>
      </w:r>
      <w:r w:rsidR="003D1D4F">
        <w:rPr>
          <w:rFonts w:ascii="Times New Roman" w:hAnsi="Times New Roman" w:cs="Times New Roman"/>
          <w:sz w:val="28"/>
          <w:szCs w:val="28"/>
        </w:rPr>
        <w:t>;</w:t>
      </w:r>
      <w:r w:rsidRPr="003D1D4F">
        <w:rPr>
          <w:rFonts w:ascii="Times New Roman" w:hAnsi="Times New Roman" w:cs="Times New Roman"/>
          <w:sz w:val="28"/>
          <w:szCs w:val="28"/>
        </w:rPr>
        <w:t xml:space="preserve"> </w:t>
      </w:r>
    </w:p>
    <w:p w:rsidR="005B735E" w:rsidRPr="005B735E" w:rsidRDefault="005B735E" w:rsidP="005B735E">
      <w:pPr>
        <w:numPr>
          <w:ilvl w:val="1"/>
          <w:numId w:val="28"/>
        </w:numPr>
        <w:tabs>
          <w:tab w:val="num" w:pos="0"/>
        </w:tabs>
        <w:autoSpaceDE w:val="0"/>
        <w:autoSpaceDN w:val="0"/>
        <w:adjustRightInd w:val="0"/>
        <w:spacing w:after="0" w:line="240" w:lineRule="auto"/>
        <w:ind w:left="0" w:firstLine="540"/>
        <w:jc w:val="both"/>
        <w:rPr>
          <w:rFonts w:ascii="Times New Roman" w:hAnsi="Times New Roman" w:cs="Times New Roman"/>
          <w:sz w:val="28"/>
          <w:szCs w:val="28"/>
        </w:rPr>
      </w:pPr>
      <w:r w:rsidRPr="003D1D4F">
        <w:rPr>
          <w:rFonts w:ascii="Times New Roman" w:hAnsi="Times New Roman" w:cs="Times New Roman"/>
          <w:sz w:val="28"/>
          <w:szCs w:val="28"/>
        </w:rPr>
        <w:t>право на своевременное и в полном объеме получение денежного вознаграждения в размере, определяемом муниципальными правовыми актами, принятыми в соответствии с законами края;</w:t>
      </w:r>
    </w:p>
    <w:p w:rsidR="003D1D4F" w:rsidRPr="003D1D4F" w:rsidRDefault="005B735E" w:rsidP="005B735E">
      <w:pPr>
        <w:numPr>
          <w:ilvl w:val="1"/>
          <w:numId w:val="28"/>
        </w:numPr>
        <w:tabs>
          <w:tab w:val="num" w:pos="0"/>
        </w:tabs>
        <w:spacing w:after="0" w:line="240" w:lineRule="auto"/>
        <w:ind w:left="0" w:firstLine="540"/>
        <w:jc w:val="both"/>
        <w:rPr>
          <w:rFonts w:ascii="Times New Roman" w:hAnsi="Times New Roman" w:cs="Times New Roman"/>
          <w:i/>
          <w:sz w:val="28"/>
          <w:szCs w:val="28"/>
        </w:rPr>
      </w:pPr>
      <w:r w:rsidRPr="003D1D4F">
        <w:rPr>
          <w:rFonts w:ascii="Times New Roman" w:hAnsi="Times New Roman" w:cs="Times New Roman"/>
          <w:sz w:val="28"/>
          <w:szCs w:val="28"/>
        </w:rPr>
        <w:t>возмещение расходов, связанных со служебной командировкой, а также с дополнительны</w:t>
      </w:r>
      <w:r w:rsidR="003D1D4F" w:rsidRPr="003D1D4F">
        <w:rPr>
          <w:rFonts w:ascii="Times New Roman" w:hAnsi="Times New Roman" w:cs="Times New Roman"/>
          <w:sz w:val="28"/>
          <w:szCs w:val="28"/>
        </w:rPr>
        <w:t>м профессиональным образованием</w:t>
      </w:r>
      <w:r w:rsidR="003D1D4F">
        <w:rPr>
          <w:rFonts w:ascii="Times New Roman" w:hAnsi="Times New Roman" w:cs="Times New Roman"/>
          <w:sz w:val="28"/>
          <w:szCs w:val="28"/>
        </w:rPr>
        <w:t>;</w:t>
      </w:r>
    </w:p>
    <w:p w:rsidR="005B735E" w:rsidRPr="003D1D4F" w:rsidRDefault="005B735E" w:rsidP="005B735E">
      <w:pPr>
        <w:numPr>
          <w:ilvl w:val="1"/>
          <w:numId w:val="28"/>
        </w:numPr>
        <w:tabs>
          <w:tab w:val="num" w:pos="0"/>
        </w:tabs>
        <w:spacing w:after="0" w:line="240" w:lineRule="auto"/>
        <w:ind w:left="0" w:firstLine="540"/>
        <w:jc w:val="both"/>
        <w:rPr>
          <w:rFonts w:ascii="Times New Roman" w:hAnsi="Times New Roman" w:cs="Times New Roman"/>
          <w:i/>
          <w:sz w:val="28"/>
          <w:szCs w:val="28"/>
        </w:rPr>
      </w:pPr>
      <w:r w:rsidRPr="003D1D4F">
        <w:rPr>
          <w:rFonts w:ascii="Times New Roman" w:hAnsi="Times New Roman" w:cs="Times New Roman"/>
          <w:sz w:val="28"/>
          <w:szCs w:val="28"/>
        </w:rPr>
        <w:lastRenderedPageBreak/>
        <w:t>получение информации и материалов, необходимых для исполнения полномочий по вопросам местного значения, от находящихся  на территории сельсовета органов местного самоуправления, а в случаях, установленных федеральными законами, от организаций всех форм собственности, общественных объединений и их должностных лиц по письменному запросу в течение  10 дней с момента получения запроса, право внеочередного приема должностными лицами органов местного самоуправления сельсовета;</w:t>
      </w:r>
    </w:p>
    <w:p w:rsidR="005B735E" w:rsidRPr="005B735E" w:rsidRDefault="005B735E" w:rsidP="005B735E">
      <w:pPr>
        <w:ind w:firstLine="540"/>
        <w:jc w:val="both"/>
        <w:rPr>
          <w:rFonts w:ascii="Times New Roman" w:hAnsi="Times New Roman" w:cs="Times New Roman"/>
          <w:sz w:val="28"/>
          <w:szCs w:val="28"/>
        </w:rPr>
      </w:pPr>
      <w:r w:rsidRPr="005B735E">
        <w:rPr>
          <w:rFonts w:ascii="Times New Roman" w:hAnsi="Times New Roman" w:cs="Times New Roman"/>
          <w:sz w:val="28"/>
          <w:szCs w:val="28"/>
        </w:rPr>
        <w:t>1.5)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 продолжительностью 52 календарных дня</w:t>
      </w:r>
      <w:r w:rsidRPr="005B735E">
        <w:rPr>
          <w:rFonts w:ascii="Times New Roman" w:hAnsi="Times New Roman" w:cs="Times New Roman"/>
          <w:i/>
          <w:sz w:val="28"/>
          <w:szCs w:val="28"/>
        </w:rPr>
        <w:t>,</w:t>
      </w:r>
      <w:r w:rsidRPr="005B735E">
        <w:rPr>
          <w:rFonts w:ascii="Times New Roman" w:hAnsi="Times New Roman" w:cs="Times New Roman"/>
          <w:sz w:val="28"/>
          <w:szCs w:val="28"/>
        </w:rPr>
        <w:t xml:space="preserve"> а также ежегодного дополнительного оплачиваемого отпуска в связи с работой местностях с особыми климатическими условиями, предоставляемого в соответствии с законодательством Российской Федерации; </w:t>
      </w:r>
    </w:p>
    <w:p w:rsidR="005B735E" w:rsidRPr="005B735E" w:rsidRDefault="005B735E" w:rsidP="005B735E">
      <w:pPr>
        <w:tabs>
          <w:tab w:val="left" w:pos="709"/>
          <w:tab w:val="left" w:pos="851"/>
        </w:tabs>
        <w:jc w:val="both"/>
        <w:rPr>
          <w:rFonts w:ascii="Times New Roman" w:hAnsi="Times New Roman" w:cs="Times New Roman"/>
          <w:b/>
          <w:sz w:val="28"/>
          <w:szCs w:val="28"/>
        </w:rPr>
      </w:pPr>
      <w:r w:rsidRPr="005B735E">
        <w:rPr>
          <w:rFonts w:ascii="Times New Roman" w:hAnsi="Times New Roman" w:cs="Times New Roman"/>
          <w:b/>
          <w:sz w:val="28"/>
          <w:szCs w:val="28"/>
        </w:rPr>
        <w:t xml:space="preserve">   </w:t>
      </w:r>
      <w:r w:rsidRPr="005B735E">
        <w:rPr>
          <w:rFonts w:ascii="Times New Roman" w:hAnsi="Times New Roman" w:cs="Times New Roman"/>
          <w:sz w:val="28"/>
          <w:szCs w:val="28"/>
        </w:rPr>
        <w:t>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отпуск, составляет 30 календарных дней.</w:t>
      </w:r>
    </w:p>
    <w:p w:rsidR="005B735E" w:rsidRPr="005B735E" w:rsidRDefault="005B735E" w:rsidP="005B735E">
      <w:pPr>
        <w:tabs>
          <w:tab w:val="left" w:pos="709"/>
          <w:tab w:val="left" w:pos="851"/>
        </w:tabs>
        <w:jc w:val="both"/>
        <w:rPr>
          <w:rFonts w:ascii="Times New Roman" w:hAnsi="Times New Roman" w:cs="Times New Roman"/>
          <w:sz w:val="28"/>
          <w:szCs w:val="28"/>
        </w:rPr>
      </w:pPr>
      <w:r w:rsidRPr="005B735E">
        <w:rPr>
          <w:rFonts w:ascii="Times New Roman" w:hAnsi="Times New Roman" w:cs="Times New Roman"/>
          <w:sz w:val="28"/>
          <w:szCs w:val="28"/>
        </w:rPr>
        <w:t xml:space="preserve">     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установленную минимальную продолжительность ежегодного оплачиваемого отпуска, или любого количества дней из этой части.</w:t>
      </w:r>
    </w:p>
    <w:p w:rsidR="005B735E" w:rsidRPr="005B735E" w:rsidRDefault="005B735E" w:rsidP="005B735E">
      <w:pPr>
        <w:tabs>
          <w:tab w:val="left" w:pos="709"/>
          <w:tab w:val="left" w:pos="851"/>
        </w:tabs>
        <w:jc w:val="both"/>
        <w:rPr>
          <w:rFonts w:ascii="Times New Roman" w:hAnsi="Times New Roman" w:cs="Times New Roman"/>
          <w:sz w:val="28"/>
          <w:szCs w:val="28"/>
        </w:rPr>
      </w:pPr>
      <w:r w:rsidRPr="005B735E">
        <w:rPr>
          <w:rFonts w:ascii="Times New Roman" w:hAnsi="Times New Roman" w:cs="Times New Roman"/>
          <w:sz w:val="28"/>
          <w:szCs w:val="28"/>
        </w:rPr>
        <w:t xml:space="preserve">          При прекращении полномочий (в том числе досрочно) лицо, замещающее муниципальную должность на постоянной основе, имеет право на получение денежной компенсации за все неиспользованные отпуска.</w:t>
      </w:r>
    </w:p>
    <w:p w:rsidR="005B735E" w:rsidRPr="005B735E" w:rsidRDefault="005B735E" w:rsidP="005B735E">
      <w:pPr>
        <w:numPr>
          <w:ilvl w:val="1"/>
          <w:numId w:val="30"/>
        </w:numPr>
        <w:tabs>
          <w:tab w:val="num" w:pos="0"/>
        </w:tabs>
        <w:spacing w:after="0" w:line="240" w:lineRule="auto"/>
        <w:ind w:left="0" w:firstLine="540"/>
        <w:jc w:val="both"/>
        <w:rPr>
          <w:rFonts w:ascii="Times New Roman" w:hAnsi="Times New Roman" w:cs="Times New Roman"/>
          <w:i/>
          <w:sz w:val="28"/>
          <w:szCs w:val="28"/>
        </w:rPr>
      </w:pPr>
      <w:r w:rsidRPr="005B735E">
        <w:rPr>
          <w:rFonts w:ascii="Times New Roman" w:hAnsi="Times New Roman" w:cs="Times New Roman"/>
          <w:sz w:val="28"/>
          <w:szCs w:val="28"/>
        </w:rPr>
        <w:t xml:space="preserve">обязательное государственное страхование на случай причинения вреда здоровью и имуществу, а также обязательное государственное социальное страхование на случай заболевания или утраты трудоспособности в период исполнения полномочий или после их прекращения, но наступивших в связи с их исполнением; </w:t>
      </w:r>
    </w:p>
    <w:p w:rsidR="005B735E" w:rsidRPr="005B735E" w:rsidRDefault="005B735E" w:rsidP="005B735E">
      <w:pPr>
        <w:numPr>
          <w:ilvl w:val="1"/>
          <w:numId w:val="30"/>
        </w:numPr>
        <w:spacing w:after="0" w:line="240" w:lineRule="auto"/>
        <w:ind w:left="0" w:firstLine="540"/>
        <w:jc w:val="both"/>
        <w:rPr>
          <w:rFonts w:ascii="Times New Roman" w:hAnsi="Times New Roman" w:cs="Times New Roman"/>
          <w:i/>
          <w:sz w:val="28"/>
          <w:szCs w:val="28"/>
        </w:rPr>
      </w:pPr>
      <w:r w:rsidRPr="005B735E">
        <w:rPr>
          <w:rFonts w:ascii="Times New Roman" w:hAnsi="Times New Roman" w:cs="Times New Roman"/>
          <w:sz w:val="28"/>
          <w:szCs w:val="28"/>
        </w:rPr>
        <w:t xml:space="preserve">исключен в соответствии с решением Совета депутатов от 26.12.2012 г. № 30-108-р; </w:t>
      </w:r>
    </w:p>
    <w:p w:rsidR="005B735E" w:rsidRPr="005B735E" w:rsidRDefault="005B735E" w:rsidP="005B735E">
      <w:pPr>
        <w:numPr>
          <w:ilvl w:val="1"/>
          <w:numId w:val="30"/>
        </w:numPr>
        <w:spacing w:after="0" w:line="240" w:lineRule="auto"/>
        <w:ind w:left="0" w:firstLine="540"/>
        <w:jc w:val="both"/>
        <w:rPr>
          <w:rFonts w:ascii="Times New Roman" w:hAnsi="Times New Roman" w:cs="Times New Roman"/>
          <w:i/>
          <w:sz w:val="28"/>
          <w:szCs w:val="28"/>
        </w:rPr>
      </w:pPr>
      <w:r w:rsidRPr="005B735E">
        <w:rPr>
          <w:rFonts w:ascii="Times New Roman" w:hAnsi="Times New Roman" w:cs="Times New Roman"/>
          <w:sz w:val="28"/>
          <w:szCs w:val="28"/>
        </w:rPr>
        <w:t xml:space="preserve">   исключен в соответствии с решением Совета депутатов от 26.12.2012 г. № 30-108-р; </w:t>
      </w:r>
    </w:p>
    <w:p w:rsidR="005B735E" w:rsidRDefault="005B735E" w:rsidP="005B735E">
      <w:pPr>
        <w:numPr>
          <w:ilvl w:val="1"/>
          <w:numId w:val="30"/>
        </w:numPr>
        <w:spacing w:after="0" w:line="240" w:lineRule="auto"/>
        <w:ind w:left="0" w:firstLine="540"/>
        <w:jc w:val="both"/>
        <w:rPr>
          <w:rFonts w:ascii="Times New Roman" w:hAnsi="Times New Roman" w:cs="Times New Roman"/>
          <w:sz w:val="28"/>
          <w:szCs w:val="28"/>
        </w:rPr>
      </w:pPr>
      <w:r w:rsidRPr="005B735E">
        <w:rPr>
          <w:rFonts w:ascii="Times New Roman" w:hAnsi="Times New Roman" w:cs="Times New Roman"/>
          <w:sz w:val="28"/>
          <w:szCs w:val="28"/>
        </w:rPr>
        <w:t xml:space="preserve">пенсионное обеспечение за выслугу лет в размере и на условиях </w:t>
      </w:r>
      <w:r w:rsidR="00853980">
        <w:rPr>
          <w:rFonts w:ascii="Times New Roman" w:hAnsi="Times New Roman" w:cs="Times New Roman"/>
          <w:sz w:val="28"/>
          <w:szCs w:val="28"/>
        </w:rPr>
        <w:t>установленных настоящим Уставом;</w:t>
      </w:r>
    </w:p>
    <w:p w:rsidR="00853980" w:rsidRPr="00853980" w:rsidRDefault="00853980" w:rsidP="005B735E">
      <w:pPr>
        <w:numPr>
          <w:ilvl w:val="1"/>
          <w:numId w:val="30"/>
        </w:numPr>
        <w:spacing w:after="0" w:line="240" w:lineRule="auto"/>
        <w:ind w:left="0" w:firstLine="540"/>
        <w:jc w:val="both"/>
        <w:rPr>
          <w:rFonts w:ascii="Times New Roman" w:hAnsi="Times New Roman" w:cs="Times New Roman"/>
          <w:sz w:val="28"/>
          <w:szCs w:val="28"/>
        </w:rPr>
      </w:pPr>
      <w:r w:rsidRPr="00853980">
        <w:rPr>
          <w:rFonts w:ascii="Times New Roman" w:hAnsi="Times New Roman" w:cs="Times New Roman"/>
          <w:sz w:val="28"/>
          <w:szCs w:val="28"/>
        </w:rPr>
        <w:lastRenderedPageBreak/>
        <w:t xml:space="preserve">предоставление служебного жилого помещения, а в случае невозможности предоставления служебного жилого помещения </w:t>
      </w:r>
      <w:r w:rsidRPr="00853980">
        <w:rPr>
          <w:rFonts w:ascii="Times New Roman" w:hAnsi="Times New Roman" w:cs="Times New Roman"/>
          <w:b/>
          <w:sz w:val="28"/>
          <w:szCs w:val="28"/>
        </w:rPr>
        <w:t>-</w:t>
      </w:r>
      <w:r w:rsidRPr="00853980">
        <w:rPr>
          <w:rFonts w:ascii="Times New Roman" w:hAnsi="Times New Roman" w:cs="Times New Roman"/>
          <w:sz w:val="28"/>
          <w:szCs w:val="28"/>
        </w:rPr>
        <w:t xml:space="preserve"> возмещение расходов по найму жилого помещения, на период исполнения полномочий</w:t>
      </w:r>
      <w:r>
        <w:rPr>
          <w:rFonts w:ascii="Times New Roman" w:hAnsi="Times New Roman" w:cs="Times New Roman"/>
          <w:sz w:val="28"/>
          <w:szCs w:val="28"/>
        </w:rPr>
        <w:t>.</w:t>
      </w:r>
    </w:p>
    <w:p w:rsidR="005B735E" w:rsidRPr="005B735E" w:rsidRDefault="005B735E" w:rsidP="005B735E">
      <w:pPr>
        <w:jc w:val="both"/>
        <w:rPr>
          <w:rFonts w:ascii="Times New Roman" w:hAnsi="Times New Roman" w:cs="Times New Roman"/>
          <w:sz w:val="28"/>
          <w:szCs w:val="28"/>
        </w:rPr>
      </w:pPr>
      <w:r w:rsidRPr="005B735E">
        <w:rPr>
          <w:rFonts w:ascii="Times New Roman" w:hAnsi="Times New Roman" w:cs="Times New Roman"/>
          <w:color w:val="FF6600"/>
          <w:sz w:val="28"/>
          <w:szCs w:val="28"/>
        </w:rPr>
        <w:tab/>
      </w:r>
    </w:p>
    <w:p w:rsidR="005B735E" w:rsidRPr="005B735E" w:rsidRDefault="005B735E" w:rsidP="005B735E">
      <w:pPr>
        <w:ind w:firstLine="540"/>
        <w:jc w:val="both"/>
        <w:rPr>
          <w:rFonts w:ascii="Times New Roman" w:hAnsi="Times New Roman" w:cs="Times New Roman"/>
          <w:b/>
          <w:sz w:val="28"/>
          <w:szCs w:val="28"/>
        </w:rPr>
      </w:pPr>
      <w:r w:rsidRPr="005B735E">
        <w:rPr>
          <w:rFonts w:ascii="Times New Roman" w:hAnsi="Times New Roman" w:cs="Times New Roman"/>
          <w:b/>
          <w:sz w:val="28"/>
          <w:szCs w:val="28"/>
        </w:rPr>
        <w:t xml:space="preserve">Статья 54.2.  Пенсионное обеспечение лиц, замещающих муниципальные должности на постоянной основе </w:t>
      </w:r>
    </w:p>
    <w:p w:rsidR="002E480F" w:rsidRDefault="002E480F" w:rsidP="002E480F">
      <w:pPr>
        <w:jc w:val="both"/>
        <w:rPr>
          <w:rFonts w:ascii="Times New Roman" w:hAnsi="Times New Roman" w:cs="Times New Roman"/>
          <w:sz w:val="28"/>
          <w:szCs w:val="28"/>
        </w:rPr>
      </w:pPr>
      <w:r>
        <w:rPr>
          <w:rFonts w:ascii="Times New Roman" w:hAnsi="Times New Roman" w:cs="Times New Roman"/>
          <w:b/>
          <w:sz w:val="28"/>
          <w:szCs w:val="28"/>
        </w:rPr>
        <w:t xml:space="preserve">         </w:t>
      </w:r>
      <w:r w:rsidRPr="002E480F">
        <w:rPr>
          <w:rFonts w:ascii="Times New Roman" w:hAnsi="Times New Roman" w:cs="Times New Roman"/>
          <w:sz w:val="28"/>
          <w:szCs w:val="28"/>
        </w:rPr>
        <w:t>1. 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Федеральным законом «О страховых пенсиях», либо к пенсии, досрочно назначенной в соответствии с Законом Российской Федерации «О занятости населения в Российской Федерации»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Федерального закона от 15.12.2001 № 166-ФЗ «О государственном пенсионном обеспечении в Российской Федерации».</w:t>
      </w:r>
    </w:p>
    <w:p w:rsidR="003D1D4F" w:rsidRPr="002E480F" w:rsidRDefault="003D1D4F" w:rsidP="003D1D4F">
      <w:pPr>
        <w:ind w:firstLine="708"/>
        <w:jc w:val="both"/>
        <w:rPr>
          <w:rFonts w:ascii="Times New Roman" w:hAnsi="Times New Roman" w:cs="Times New Roman"/>
          <w:sz w:val="28"/>
          <w:szCs w:val="28"/>
        </w:rPr>
      </w:pPr>
      <w:r>
        <w:rPr>
          <w:rFonts w:ascii="Times New Roman" w:hAnsi="Times New Roman" w:cs="Times New Roman"/>
          <w:sz w:val="28"/>
          <w:szCs w:val="28"/>
        </w:rPr>
        <w:t>1.1.</w:t>
      </w:r>
      <w:r w:rsidRPr="003D1D4F">
        <w:t xml:space="preserve"> </w:t>
      </w:r>
      <w:r w:rsidRPr="003D1D4F">
        <w:rPr>
          <w:rFonts w:ascii="Times New Roman" w:hAnsi="Times New Roman" w:cs="Times New Roman"/>
          <w:sz w:val="28"/>
          <w:szCs w:val="28"/>
        </w:rPr>
        <w:t>Перечень оснований, по которым право на пенсию за выслугу лет не возникает, определяется пунктом 2 статьи 8 Закона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r>
        <w:rPr>
          <w:rFonts w:ascii="Times New Roman" w:hAnsi="Times New Roman" w:cs="Times New Roman"/>
          <w:sz w:val="28"/>
          <w:szCs w:val="28"/>
        </w:rPr>
        <w:t>.</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t xml:space="preserve">2. 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законом «О страховых пенсиях», пенсии по государственному пенсионному обеспечению и пенсии за выслугу лет </w:t>
      </w:r>
    </w:p>
    <w:p w:rsidR="002E480F" w:rsidRPr="002E480F" w:rsidRDefault="002E480F" w:rsidP="002E480F">
      <w:pPr>
        <w:jc w:val="both"/>
        <w:rPr>
          <w:rFonts w:ascii="Times New Roman" w:hAnsi="Times New Roman" w:cs="Times New Roman"/>
          <w:sz w:val="28"/>
          <w:szCs w:val="28"/>
        </w:rPr>
      </w:pPr>
      <w:r w:rsidRPr="002E480F">
        <w:rPr>
          <w:rFonts w:ascii="Times New Roman" w:hAnsi="Times New Roman" w:cs="Times New Roman"/>
          <w:sz w:val="28"/>
          <w:szCs w:val="28"/>
        </w:rPr>
        <w:t xml:space="preserve">составляла 45 процентов ежемесячного денежного вознаграждения, с учетом районного коэффициента и процентной надбавки к заработной плате за стаж </w:t>
      </w:r>
    </w:p>
    <w:p w:rsidR="002E480F" w:rsidRPr="002E480F" w:rsidRDefault="002E480F" w:rsidP="002E480F">
      <w:pPr>
        <w:jc w:val="both"/>
        <w:rPr>
          <w:rFonts w:ascii="Times New Roman" w:hAnsi="Times New Roman" w:cs="Times New Roman"/>
          <w:sz w:val="28"/>
          <w:szCs w:val="28"/>
        </w:rPr>
      </w:pPr>
      <w:r w:rsidRPr="002E480F">
        <w:rPr>
          <w:rFonts w:ascii="Times New Roman" w:hAnsi="Times New Roman" w:cs="Times New Roman"/>
          <w:sz w:val="28"/>
          <w:szCs w:val="28"/>
        </w:rPr>
        <w:t xml:space="preserve">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Размер пенсии за выслугу лет увеличивается на четыре процента ежемесячного денежного вознаграждения за каждый последующий год </w:t>
      </w:r>
      <w:r w:rsidRPr="002E480F">
        <w:rPr>
          <w:rFonts w:ascii="Times New Roman" w:hAnsi="Times New Roman" w:cs="Times New Roman"/>
          <w:sz w:val="28"/>
          <w:szCs w:val="28"/>
        </w:rPr>
        <w:lastRenderedPageBreak/>
        <w:t>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w:t>
      </w:r>
    </w:p>
    <w:p w:rsidR="002E480F" w:rsidRPr="002E480F" w:rsidRDefault="002E480F" w:rsidP="002E480F">
      <w:pPr>
        <w:jc w:val="both"/>
        <w:rPr>
          <w:rFonts w:ascii="Times New Roman" w:hAnsi="Times New Roman" w:cs="Times New Roman"/>
          <w:sz w:val="28"/>
          <w:szCs w:val="28"/>
        </w:rPr>
      </w:pPr>
      <w:r w:rsidRPr="002E480F">
        <w:rPr>
          <w:rFonts w:ascii="Times New Roman" w:hAnsi="Times New Roman" w:cs="Times New Roman"/>
          <w:sz w:val="28"/>
          <w:szCs w:val="28"/>
        </w:rPr>
        <w:t xml:space="preserve"> лет не может превышать 75 процентов ежемесячного денежного вознаграждения с учетом районного коэффициента и процентной надбавки к </w:t>
      </w:r>
    </w:p>
    <w:p w:rsidR="002E480F" w:rsidRPr="002E480F" w:rsidRDefault="002E480F" w:rsidP="002E480F">
      <w:pPr>
        <w:jc w:val="both"/>
        <w:rPr>
          <w:rFonts w:ascii="Times New Roman" w:hAnsi="Times New Roman" w:cs="Times New Roman"/>
          <w:sz w:val="28"/>
          <w:szCs w:val="28"/>
        </w:rPr>
      </w:pPr>
      <w:r w:rsidRPr="002E480F">
        <w:rPr>
          <w:rFonts w:ascii="Times New Roman" w:hAnsi="Times New Roman" w:cs="Times New Roman"/>
          <w:sz w:val="28"/>
          <w:szCs w:val="28"/>
        </w:rPr>
        <w:t>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t>3.Размер пенсии за выслугу лет исчисляется исходя из денежного вознаграждения по соответствующей должности на момент назначения пенсии. Если нормативными правовыми актами местного самоуправления вместо денежного вознаграждения по муниципальной должности было установлено денежное содержание, то размер пенсии за выслугу лет исчисляется исходя из ежемесячного денежного содержания, которое не должно превышать 2,8 должностного оклада с учетом действующих на территории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t>4.</w:t>
      </w:r>
      <w:r>
        <w:rPr>
          <w:rFonts w:ascii="Times New Roman" w:hAnsi="Times New Roman" w:cs="Times New Roman"/>
          <w:sz w:val="28"/>
          <w:szCs w:val="28"/>
        </w:rPr>
        <w:t xml:space="preserve"> </w:t>
      </w:r>
      <w:r w:rsidRPr="002E480F">
        <w:rPr>
          <w:rFonts w:ascii="Times New Roman" w:hAnsi="Times New Roman" w:cs="Times New Roman"/>
          <w:sz w:val="28"/>
          <w:szCs w:val="28"/>
        </w:rPr>
        <w:t>При определении размера пенсии за выслугу лет в порядке, установленном настоящей статьей, не учитываются суммы, предусмотренные пунктом 3 статьи 14 Федерального закона «О государственном пенсионном обеспечении в Российской Федерации».</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t>5.Увеличение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 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t>6.</w:t>
      </w:r>
      <w:r>
        <w:rPr>
          <w:rFonts w:ascii="Times New Roman" w:hAnsi="Times New Roman" w:cs="Times New Roman"/>
          <w:sz w:val="28"/>
          <w:szCs w:val="28"/>
        </w:rPr>
        <w:t xml:space="preserve"> </w:t>
      </w:r>
      <w:r w:rsidRPr="002E480F">
        <w:rPr>
          <w:rFonts w:ascii="Times New Roman" w:hAnsi="Times New Roman" w:cs="Times New Roman"/>
          <w:sz w:val="28"/>
          <w:szCs w:val="28"/>
        </w:rPr>
        <w:t>Порядок назначения пенсии за выслугу лет устанавливается в соответствии с пунктом 6 статьи 8 Закона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w:t>
      </w:r>
      <w:r w:rsidR="003D1D4F">
        <w:rPr>
          <w:rFonts w:ascii="Times New Roman" w:hAnsi="Times New Roman" w:cs="Times New Roman"/>
          <w:sz w:val="28"/>
          <w:szCs w:val="28"/>
        </w:rPr>
        <w:t>рском крае»</w:t>
      </w:r>
      <w:r w:rsidRPr="002E480F">
        <w:rPr>
          <w:rFonts w:ascii="Times New Roman" w:hAnsi="Times New Roman" w:cs="Times New Roman"/>
          <w:sz w:val="28"/>
          <w:szCs w:val="28"/>
        </w:rPr>
        <w:t>.</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lastRenderedPageBreak/>
        <w:t xml:space="preserve">7. В случае отсутствия необходимого срока исполнения полномочий для установления пенсии за выслугу лет по основаниям, определенным статьей 8 Закона Красноярского края от 26.06.2008 № 6-1832 «О гарантиях </w:t>
      </w:r>
    </w:p>
    <w:p w:rsidR="002E480F" w:rsidRPr="002E480F" w:rsidRDefault="002E480F" w:rsidP="002E480F">
      <w:pPr>
        <w:jc w:val="both"/>
        <w:rPr>
          <w:rFonts w:ascii="Times New Roman" w:hAnsi="Times New Roman" w:cs="Times New Roman"/>
          <w:sz w:val="28"/>
          <w:szCs w:val="28"/>
        </w:rPr>
      </w:pPr>
      <w:r w:rsidRPr="002E480F">
        <w:rPr>
          <w:rFonts w:ascii="Times New Roman" w:hAnsi="Times New Roman" w:cs="Times New Roman"/>
          <w:sz w:val="28"/>
          <w:szCs w:val="28"/>
        </w:rPr>
        <w:t xml:space="preserve">осуществления полномочий депутата, члена выборного органа местного самоуправления, выборного должностного лица местного самоуправления в </w:t>
      </w:r>
    </w:p>
    <w:p w:rsidR="002E480F" w:rsidRPr="002E480F" w:rsidRDefault="002E480F" w:rsidP="002E480F">
      <w:pPr>
        <w:jc w:val="both"/>
        <w:rPr>
          <w:rFonts w:ascii="Times New Roman" w:hAnsi="Times New Roman" w:cs="Times New Roman"/>
          <w:i/>
          <w:sz w:val="28"/>
          <w:szCs w:val="28"/>
        </w:rPr>
      </w:pPr>
      <w:r w:rsidRPr="002E480F">
        <w:rPr>
          <w:rFonts w:ascii="Times New Roman" w:hAnsi="Times New Roman" w:cs="Times New Roman"/>
          <w:sz w:val="28"/>
          <w:szCs w:val="28"/>
        </w:rPr>
        <w:t>Красноярском крае», лицу, замещавшему муниципальную должность и имеющему стаж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предоставляется право на назначение пенсии за выслугу лет в порядке и размере, предусмотренных муниципальным правовым актом представительного органа муниципального образования для назначения пенсии за выслугу лет муниципальным служащим.</w:t>
      </w:r>
    </w:p>
    <w:p w:rsidR="002E480F" w:rsidRPr="002E480F" w:rsidRDefault="002E480F" w:rsidP="002E480F">
      <w:pPr>
        <w:jc w:val="both"/>
        <w:rPr>
          <w:rFonts w:ascii="Times New Roman" w:hAnsi="Times New Roman" w:cs="Times New Roman"/>
          <w:i/>
          <w:sz w:val="28"/>
          <w:szCs w:val="28"/>
        </w:rPr>
      </w:pPr>
      <w:r w:rsidRPr="002E480F">
        <w:rPr>
          <w:rFonts w:ascii="Times New Roman" w:hAnsi="Times New Roman" w:cs="Times New Roman"/>
          <w:i/>
          <w:sz w:val="28"/>
          <w:szCs w:val="28"/>
        </w:rPr>
        <w:t xml:space="preserve">         </w:t>
      </w:r>
      <w:r w:rsidRPr="002E480F">
        <w:rPr>
          <w:rFonts w:ascii="Times New Roman" w:hAnsi="Times New Roman" w:cs="Times New Roman"/>
          <w:sz w:val="28"/>
          <w:szCs w:val="28"/>
        </w:rPr>
        <w:t xml:space="preserve">8.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 установленных статьей 8 </w:t>
      </w:r>
    </w:p>
    <w:p w:rsidR="002E480F" w:rsidRPr="002E480F" w:rsidRDefault="00A32112" w:rsidP="002E480F">
      <w:pPr>
        <w:ind w:firstLine="709"/>
        <w:jc w:val="both"/>
        <w:rPr>
          <w:rFonts w:ascii="Times New Roman" w:hAnsi="Times New Roman" w:cs="Times New Roman"/>
          <w:sz w:val="28"/>
          <w:szCs w:val="28"/>
        </w:rPr>
      </w:pPr>
      <w:r>
        <w:rPr>
          <w:rFonts w:ascii="Times New Roman" w:hAnsi="Times New Roman" w:cs="Times New Roman"/>
          <w:sz w:val="28"/>
          <w:szCs w:val="28"/>
        </w:rPr>
        <w:t xml:space="preserve"> Закона края № 6-1832 </w:t>
      </w:r>
      <w:r w:rsidR="002E480F" w:rsidRPr="002E480F">
        <w:rPr>
          <w:rFonts w:ascii="Times New Roman" w:hAnsi="Times New Roman" w:cs="Times New Roman"/>
          <w:sz w:val="28"/>
          <w:szCs w:val="28"/>
        </w:rPr>
        <w:t xml:space="preserve"> в соответствии с настоящим Уставом, с момента обращения в соответствующий орган местного самоуправления.</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t>9. Периоды исполнения полномочий по замещаемым муниципальным должностям для назначения пенсии за выслугу лет включают периоды замещения должностей:</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t>2) назначенных глав местных администраций - до 31 декабря 1996 года;</w:t>
      </w:r>
    </w:p>
    <w:p w:rsidR="002E480F" w:rsidRPr="002E480F" w:rsidRDefault="002E480F" w:rsidP="002E480F">
      <w:pPr>
        <w:ind w:firstLine="709"/>
        <w:jc w:val="both"/>
        <w:rPr>
          <w:rFonts w:ascii="Times New Roman" w:hAnsi="Times New Roman" w:cs="Times New Roman"/>
          <w:sz w:val="28"/>
          <w:szCs w:val="28"/>
        </w:rPr>
      </w:pPr>
      <w:r w:rsidRPr="002E480F">
        <w:rPr>
          <w:rFonts w:ascii="Times New Roman" w:hAnsi="Times New Roman" w:cs="Times New Roman"/>
          <w:sz w:val="28"/>
          <w:szCs w:val="28"/>
        </w:rPr>
        <w:t>3) выборных должностей в органах местного самоуправл</w:t>
      </w:r>
      <w:r>
        <w:rPr>
          <w:rFonts w:ascii="Times New Roman" w:hAnsi="Times New Roman" w:cs="Times New Roman"/>
          <w:sz w:val="28"/>
          <w:szCs w:val="28"/>
        </w:rPr>
        <w:t>ения - со 2 августа 1991 года.</w:t>
      </w:r>
    </w:p>
    <w:p w:rsidR="005B735E" w:rsidRPr="002E480F" w:rsidRDefault="005B735E" w:rsidP="002E480F">
      <w:pPr>
        <w:jc w:val="both"/>
        <w:rPr>
          <w:rFonts w:ascii="Times New Roman" w:hAnsi="Times New Roman" w:cs="Times New Roman"/>
          <w:sz w:val="28"/>
          <w:szCs w:val="28"/>
        </w:rPr>
      </w:pPr>
    </w:p>
    <w:p w:rsidR="005B735E" w:rsidRPr="005B735E" w:rsidRDefault="005B735E" w:rsidP="005B735E">
      <w:pPr>
        <w:pStyle w:val="ad"/>
        <w:spacing w:after="0"/>
        <w:ind w:right="-1"/>
        <w:jc w:val="both"/>
        <w:rPr>
          <w:b/>
          <w:sz w:val="28"/>
          <w:szCs w:val="28"/>
        </w:rPr>
      </w:pPr>
      <w:r w:rsidRPr="005B735E">
        <w:rPr>
          <w:sz w:val="28"/>
          <w:szCs w:val="28"/>
        </w:rPr>
        <w:t xml:space="preserve">          </w:t>
      </w:r>
      <w:r w:rsidRPr="005B735E">
        <w:rPr>
          <w:b/>
          <w:sz w:val="28"/>
          <w:szCs w:val="28"/>
        </w:rPr>
        <w:t>Глава 10. Экономическая  основ</w:t>
      </w:r>
      <w:r w:rsidR="002E480F">
        <w:rPr>
          <w:b/>
          <w:sz w:val="28"/>
          <w:szCs w:val="28"/>
        </w:rPr>
        <w:t xml:space="preserve">а </w:t>
      </w:r>
      <w:r w:rsidRPr="005B735E">
        <w:rPr>
          <w:b/>
          <w:sz w:val="28"/>
          <w:szCs w:val="28"/>
        </w:rPr>
        <w:t xml:space="preserve"> местного самоуправления</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55. Экономическая основа местного самоуправления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lastRenderedPageBreak/>
        <w:t>Экономическую основу местного самоуправления составляют находящееся в муниципальной собственности сельсовета имущество, средства бюджета сельсовета, а также имущественные права сельсовета.</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56. Муниципальное имущество</w:t>
      </w:r>
    </w:p>
    <w:p w:rsidR="005B735E" w:rsidRPr="005B735E" w:rsidRDefault="005B735E" w:rsidP="005B735E">
      <w:pPr>
        <w:autoSpaceDE w:val="0"/>
        <w:autoSpaceDN w:val="0"/>
        <w:adjustRightInd w:val="0"/>
        <w:ind w:firstLine="540"/>
        <w:jc w:val="both"/>
        <w:rPr>
          <w:rFonts w:ascii="Times New Roman" w:hAnsi="Times New Roman" w:cs="Times New Roman"/>
          <w:bCs/>
          <w:sz w:val="28"/>
          <w:szCs w:val="28"/>
        </w:rPr>
      </w:pPr>
      <w:r w:rsidRPr="005B735E">
        <w:rPr>
          <w:rFonts w:ascii="Times New Roman" w:hAnsi="Times New Roman" w:cs="Times New Roman"/>
          <w:sz w:val="28"/>
          <w:szCs w:val="28"/>
        </w:rPr>
        <w:t>1. В собственности Новогородского сельсовета может находиться:</w:t>
      </w:r>
    </w:p>
    <w:p w:rsidR="005B735E" w:rsidRPr="005B735E" w:rsidRDefault="005B735E" w:rsidP="005B735E">
      <w:pPr>
        <w:autoSpaceDE w:val="0"/>
        <w:autoSpaceDN w:val="0"/>
        <w:adjustRightInd w:val="0"/>
        <w:ind w:firstLine="540"/>
        <w:jc w:val="both"/>
        <w:rPr>
          <w:rFonts w:ascii="Times New Roman" w:hAnsi="Times New Roman" w:cs="Times New Roman"/>
          <w:bCs/>
          <w:sz w:val="28"/>
          <w:szCs w:val="28"/>
        </w:rPr>
      </w:pPr>
      <w:r w:rsidRPr="005B735E">
        <w:rPr>
          <w:rFonts w:ascii="Times New Roman" w:hAnsi="Times New Roman" w:cs="Times New Roman"/>
          <w:sz w:val="28"/>
          <w:szCs w:val="28"/>
        </w:rPr>
        <w:t xml:space="preserve">1) имущество, предназначенное для решения установленных Федеральным </w:t>
      </w:r>
      <w:hyperlink r:id="rId10" w:history="1">
        <w:r w:rsidRPr="005B735E">
          <w:rPr>
            <w:rStyle w:val="a3"/>
            <w:rFonts w:ascii="Times New Roman" w:hAnsi="Times New Roman" w:cs="Times New Roman"/>
            <w:bCs/>
            <w:sz w:val="28"/>
            <w:szCs w:val="28"/>
          </w:rPr>
          <w:t>законом</w:t>
        </w:r>
      </w:hyperlink>
      <w:r w:rsidRPr="005B735E">
        <w:rPr>
          <w:rFonts w:ascii="Times New Roman" w:hAnsi="Times New Roman" w:cs="Times New Roman"/>
          <w:bCs/>
          <w:sz w:val="28"/>
          <w:szCs w:val="28"/>
        </w:rPr>
        <w:t xml:space="preserve"> №131-ФЗ от 06.10.2003г. «Об общих принципах организации местного самоуправления в Российской Федерации» вопросов местного значения;</w:t>
      </w:r>
    </w:p>
    <w:p w:rsidR="005B735E" w:rsidRPr="005B735E" w:rsidRDefault="005B735E" w:rsidP="005B735E">
      <w:pPr>
        <w:autoSpaceDE w:val="0"/>
        <w:autoSpaceDN w:val="0"/>
        <w:adjustRightInd w:val="0"/>
        <w:ind w:firstLine="540"/>
        <w:jc w:val="both"/>
        <w:rPr>
          <w:rFonts w:ascii="Times New Roman" w:hAnsi="Times New Roman" w:cs="Times New Roman"/>
          <w:bCs/>
          <w:sz w:val="28"/>
          <w:szCs w:val="28"/>
        </w:rPr>
      </w:pPr>
      <w:r w:rsidRPr="005B735E">
        <w:rPr>
          <w:rFonts w:ascii="Times New Roman" w:hAnsi="Times New Roman" w:cs="Times New Roman"/>
          <w:bCs/>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1" w:history="1">
        <w:r w:rsidRPr="005B735E">
          <w:rPr>
            <w:rStyle w:val="a3"/>
            <w:rFonts w:ascii="Times New Roman" w:hAnsi="Times New Roman" w:cs="Times New Roman"/>
            <w:bCs/>
            <w:sz w:val="28"/>
            <w:szCs w:val="28"/>
          </w:rPr>
          <w:t>частью 4 статьи 15</w:t>
        </w:r>
      </w:hyperlink>
      <w:r w:rsidRPr="005B735E">
        <w:rPr>
          <w:rFonts w:ascii="Times New Roman" w:hAnsi="Times New Roman" w:cs="Times New Roman"/>
          <w:bCs/>
          <w:sz w:val="28"/>
          <w:szCs w:val="28"/>
        </w:rPr>
        <w:t xml:space="preserve"> Федерального закона №131-ФЗ от 06.10.2003г. «Об общих принципах организации местного самоуправления в Российской Федерации»;</w:t>
      </w:r>
    </w:p>
    <w:p w:rsidR="005B735E" w:rsidRPr="005B735E" w:rsidRDefault="005B735E" w:rsidP="005B735E">
      <w:pPr>
        <w:autoSpaceDE w:val="0"/>
        <w:autoSpaceDN w:val="0"/>
        <w:adjustRightInd w:val="0"/>
        <w:ind w:firstLine="540"/>
        <w:jc w:val="both"/>
        <w:rPr>
          <w:rFonts w:ascii="Times New Roman" w:hAnsi="Times New Roman" w:cs="Times New Roman"/>
          <w:bCs/>
          <w:sz w:val="28"/>
          <w:szCs w:val="28"/>
        </w:rPr>
      </w:pPr>
      <w:r w:rsidRPr="005B735E">
        <w:rPr>
          <w:rFonts w:ascii="Times New Roman" w:hAnsi="Times New Roman" w:cs="Times New Roman"/>
          <w:bCs/>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Новогородского сельского Совета депутатов;</w:t>
      </w:r>
    </w:p>
    <w:p w:rsidR="005B735E" w:rsidRPr="005B735E" w:rsidRDefault="005B735E" w:rsidP="005B735E">
      <w:pPr>
        <w:autoSpaceDE w:val="0"/>
        <w:autoSpaceDN w:val="0"/>
        <w:adjustRightInd w:val="0"/>
        <w:ind w:firstLine="540"/>
        <w:jc w:val="both"/>
        <w:rPr>
          <w:rFonts w:ascii="Times New Roman" w:hAnsi="Times New Roman" w:cs="Times New Roman"/>
          <w:bCs/>
          <w:sz w:val="28"/>
          <w:szCs w:val="28"/>
        </w:rPr>
      </w:pPr>
      <w:r w:rsidRPr="005B735E">
        <w:rPr>
          <w:rFonts w:ascii="Times New Roman" w:hAnsi="Times New Roman" w:cs="Times New Roman"/>
          <w:bCs/>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A32112" w:rsidRPr="00A32112" w:rsidRDefault="005B735E" w:rsidP="00A32112">
      <w:pPr>
        <w:pStyle w:val="afa"/>
        <w:tabs>
          <w:tab w:val="left" w:pos="1134"/>
          <w:tab w:val="left" w:pos="1276"/>
        </w:tabs>
        <w:ind w:left="0" w:firstLine="567"/>
        <w:jc w:val="both"/>
        <w:rPr>
          <w:sz w:val="28"/>
          <w:szCs w:val="28"/>
        </w:rPr>
      </w:pPr>
      <w:r w:rsidRPr="005B735E">
        <w:rPr>
          <w:bCs/>
          <w:sz w:val="28"/>
          <w:szCs w:val="28"/>
        </w:rPr>
        <w:t>5) имущество, предназначенное для решения вопросов местного значения в соответствии с частями 3 и 4 статьи 14 Федерального закона №131-ФЗ от 06.10.2003г. «Об общих принципах организации местного самоуп</w:t>
      </w:r>
      <w:r w:rsidR="00A32112">
        <w:rPr>
          <w:bCs/>
          <w:sz w:val="28"/>
          <w:szCs w:val="28"/>
        </w:rPr>
        <w:t>равления в Российской Федерации»,</w:t>
      </w:r>
      <w:r w:rsidR="00A32112" w:rsidRPr="00A32112">
        <w:t xml:space="preserve"> </w:t>
      </w:r>
      <w:r w:rsidR="00A32112" w:rsidRPr="00A32112">
        <w:rPr>
          <w:sz w:val="28"/>
          <w:szCs w:val="28"/>
        </w:rPr>
        <w:t>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06.10.2003 № 131-ФЗ «Об общих принципах организации местного самоупр</w:t>
      </w:r>
      <w:r w:rsidR="00A32112">
        <w:rPr>
          <w:sz w:val="28"/>
          <w:szCs w:val="28"/>
        </w:rPr>
        <w:t>авления в Российской Федерации»</w:t>
      </w:r>
      <w:r w:rsidR="00A32112" w:rsidRPr="00A32112">
        <w:rPr>
          <w:sz w:val="28"/>
          <w:szCs w:val="28"/>
        </w:rPr>
        <w:t>;</w:t>
      </w:r>
    </w:p>
    <w:p w:rsidR="005B735E" w:rsidRPr="00A32112" w:rsidRDefault="005B735E" w:rsidP="005B735E">
      <w:pPr>
        <w:autoSpaceDE w:val="0"/>
        <w:autoSpaceDN w:val="0"/>
        <w:adjustRightInd w:val="0"/>
        <w:ind w:firstLine="540"/>
        <w:jc w:val="both"/>
        <w:rPr>
          <w:rFonts w:ascii="Times New Roman" w:hAnsi="Times New Roman" w:cs="Times New Roman"/>
          <w:bCs/>
          <w:sz w:val="28"/>
          <w:szCs w:val="28"/>
        </w:rPr>
      </w:pPr>
    </w:p>
    <w:p w:rsidR="005B735E" w:rsidRPr="005B735E" w:rsidRDefault="005B735E" w:rsidP="005B735E">
      <w:pPr>
        <w:ind w:right="-1" w:firstLine="540"/>
        <w:jc w:val="both"/>
        <w:rPr>
          <w:rFonts w:ascii="Times New Roman" w:hAnsi="Times New Roman" w:cs="Times New Roman"/>
          <w:sz w:val="28"/>
          <w:szCs w:val="28"/>
        </w:rPr>
      </w:pPr>
      <w:r w:rsidRPr="005B735E">
        <w:rPr>
          <w:rFonts w:ascii="Times New Roman" w:hAnsi="Times New Roman" w:cs="Times New Roman"/>
          <w:sz w:val="28"/>
          <w:szCs w:val="28"/>
        </w:rPr>
        <w:t xml:space="preserve">2. Администрацией Новогородского сельсовета ведутся реестры муниципального имущества в порядке, установленном уполномоченным </w:t>
      </w:r>
      <w:r w:rsidRPr="005B735E">
        <w:rPr>
          <w:rFonts w:ascii="Times New Roman" w:hAnsi="Times New Roman" w:cs="Times New Roman"/>
          <w:sz w:val="28"/>
          <w:szCs w:val="28"/>
        </w:rPr>
        <w:lastRenderedPageBreak/>
        <w:t xml:space="preserve">Правительством Российской Федерации федеральным органом исполнительной власти. Реестр муниципальной собственности сельсовета размещается на сайте администрации Иланского района Красноярского края».  </w:t>
      </w:r>
    </w:p>
    <w:p w:rsidR="009D4A71" w:rsidRPr="009D4A71" w:rsidRDefault="005B735E" w:rsidP="009D4A71">
      <w:pPr>
        <w:ind w:firstLine="709"/>
        <w:jc w:val="both"/>
        <w:rPr>
          <w:rFonts w:ascii="Times New Roman" w:hAnsi="Times New Roman" w:cs="Times New Roman"/>
        </w:rPr>
      </w:pPr>
      <w:r w:rsidRPr="005B735E">
        <w:rPr>
          <w:rFonts w:ascii="Times New Roman" w:hAnsi="Times New Roman" w:cs="Times New Roman"/>
          <w:sz w:val="28"/>
          <w:szCs w:val="28"/>
        </w:rPr>
        <w:t xml:space="preserve">        </w:t>
      </w:r>
      <w:r w:rsidR="009D4A71" w:rsidRPr="009D4A71">
        <w:rPr>
          <w:rFonts w:ascii="Times New Roman" w:hAnsi="Times New Roman" w:cs="Times New Roman"/>
          <w:b/>
          <w:sz w:val="28"/>
          <w:szCs w:val="28"/>
        </w:rPr>
        <w:t>Статья 57. Владение, пользование и распоряжение муниципальным имуществом</w:t>
      </w:r>
    </w:p>
    <w:p w:rsidR="009D4A71" w:rsidRPr="009D4A71" w:rsidRDefault="009D4A71" w:rsidP="009D4A71">
      <w:pPr>
        <w:pStyle w:val="311"/>
        <w:spacing w:after="0"/>
        <w:ind w:firstLine="709"/>
        <w:jc w:val="both"/>
      </w:pPr>
      <w:r w:rsidRPr="009D4A71">
        <w:rPr>
          <w:sz w:val="28"/>
          <w:szCs w:val="28"/>
        </w:rPr>
        <w:t>1. Администрация от имени сельсовета владеет, пользуется и распоряжается имуществом, находящимся в муниципальной собственности поселения в соответствии с Конституцией Российской Федерации, федеральными и краевыми законами, настоящим Уставом, а также нормативными правовыми актами Совета депутатов поселения.</w:t>
      </w:r>
    </w:p>
    <w:p w:rsidR="009D4A71" w:rsidRPr="009D4A71" w:rsidRDefault="009D4A71" w:rsidP="009D4A71">
      <w:pPr>
        <w:pStyle w:val="311"/>
        <w:spacing w:after="0"/>
        <w:ind w:firstLine="709"/>
        <w:jc w:val="both"/>
      </w:pPr>
      <w:r w:rsidRPr="009D4A71">
        <w:rPr>
          <w:sz w:val="28"/>
          <w:szCs w:val="28"/>
        </w:rPr>
        <w:t>2. Администрация вправе передавать имущество поселения во временное или постоянное пользование физическим и юридическим лицам, органам государственной власти Российской Федерации и Красноярского края, органам местного самоуправления иных муниципальных образований в соответствии с действующим законодательством, настоящим уставом, решениями Совета депутатов поселения.</w:t>
      </w:r>
    </w:p>
    <w:p w:rsidR="009D4A71" w:rsidRPr="009D4A71" w:rsidRDefault="009D4A71" w:rsidP="009D4A71">
      <w:pPr>
        <w:pStyle w:val="311"/>
        <w:spacing w:after="0"/>
        <w:ind w:firstLine="709"/>
        <w:jc w:val="both"/>
      </w:pPr>
      <w:r w:rsidRPr="009D4A71">
        <w:rPr>
          <w:sz w:val="28"/>
          <w:szCs w:val="28"/>
        </w:rPr>
        <w:t>3. Новогородский сельсовет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поселения.</w:t>
      </w:r>
    </w:p>
    <w:p w:rsidR="009D4A71" w:rsidRPr="009D4A71" w:rsidRDefault="009D4A71" w:rsidP="009D4A71">
      <w:pPr>
        <w:pStyle w:val="311"/>
        <w:spacing w:after="0"/>
        <w:ind w:firstLine="709"/>
        <w:jc w:val="both"/>
      </w:pPr>
      <w:r w:rsidRPr="009D4A71">
        <w:rPr>
          <w:sz w:val="28"/>
          <w:szCs w:val="28"/>
        </w:rPr>
        <w:t>Функции и полномочия учредителя в отношении муниципальных предприятий и учреждений осуществляет Администрация.</w:t>
      </w:r>
    </w:p>
    <w:p w:rsidR="009D4A71" w:rsidRPr="009D4A71" w:rsidRDefault="009D4A71" w:rsidP="009D4A71">
      <w:pPr>
        <w:pStyle w:val="311"/>
        <w:spacing w:after="0"/>
        <w:ind w:firstLine="709"/>
        <w:jc w:val="both"/>
      </w:pPr>
      <w:r w:rsidRPr="009D4A71">
        <w:rPr>
          <w:color w:val="000000"/>
          <w:sz w:val="28"/>
          <w:szCs w:val="28"/>
        </w:rPr>
        <w:t>Администрация</w:t>
      </w:r>
      <w:r w:rsidRPr="009D4A71">
        <w:rPr>
          <w:i/>
          <w:color w:val="FF0000"/>
          <w:sz w:val="28"/>
          <w:szCs w:val="28"/>
        </w:rPr>
        <w:t xml:space="preserve"> </w:t>
      </w:r>
      <w:r w:rsidRPr="009D4A71">
        <w:rPr>
          <w:sz w:val="28"/>
          <w:szCs w:val="28"/>
        </w:rPr>
        <w:t xml:space="preserve">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w:t>
      </w:r>
    </w:p>
    <w:p w:rsidR="007D6CA6" w:rsidRDefault="009D4A71" w:rsidP="007D6CA6">
      <w:pPr>
        <w:widowControl w:val="0"/>
        <w:autoSpaceDE w:val="0"/>
        <w:ind w:firstLine="709"/>
        <w:jc w:val="both"/>
        <w:rPr>
          <w:rFonts w:ascii="Times New Roman" w:hAnsi="Times New Roman" w:cs="Times New Roman"/>
          <w:sz w:val="28"/>
          <w:szCs w:val="28"/>
        </w:rPr>
      </w:pPr>
      <w:r w:rsidRPr="009D4A71">
        <w:rPr>
          <w:rFonts w:ascii="Times New Roman" w:hAnsi="Times New Roman" w:cs="Times New Roman"/>
          <w:sz w:val="28"/>
          <w:szCs w:val="28"/>
        </w:rPr>
        <w:t>4. Руководители муниципальных предприятий и учреждений направляют отчеты о деятельности данных предприятий и учреждений в Администрацию, в следующие сроки: годовой — до 30 марта следующего за отчетным года; квартальный — в течение месяца после окончания квартала</w:t>
      </w:r>
      <w:r w:rsidRPr="009D4A71">
        <w:rPr>
          <w:rFonts w:ascii="Times New Roman" w:hAnsi="Times New Roman" w:cs="Times New Roman"/>
          <w:bCs/>
          <w:sz w:val="28"/>
          <w:szCs w:val="28"/>
        </w:rPr>
        <w:t>.</w:t>
      </w:r>
      <w:r w:rsidRPr="009D4A71">
        <w:rPr>
          <w:rFonts w:ascii="Times New Roman" w:hAnsi="Times New Roman" w:cs="Times New Roman"/>
          <w:sz w:val="28"/>
          <w:szCs w:val="28"/>
        </w:rPr>
        <w:t xml:space="preserve"> </w:t>
      </w:r>
      <w:r w:rsidR="007D6CA6">
        <w:rPr>
          <w:rFonts w:ascii="Times New Roman" w:hAnsi="Times New Roman" w:cs="Times New Roman"/>
          <w:sz w:val="28"/>
          <w:szCs w:val="28"/>
        </w:rPr>
        <w:t xml:space="preserve">                                                                        </w:t>
      </w:r>
    </w:p>
    <w:p w:rsidR="007D6CA6" w:rsidRDefault="009D4A71" w:rsidP="007D6CA6">
      <w:pPr>
        <w:widowControl w:val="0"/>
        <w:autoSpaceDE w:val="0"/>
        <w:ind w:firstLine="709"/>
        <w:jc w:val="both"/>
        <w:rPr>
          <w:rFonts w:ascii="Times New Roman" w:hAnsi="Times New Roman" w:cs="Times New Roman"/>
        </w:rPr>
      </w:pPr>
      <w:r w:rsidRPr="009D4A71">
        <w:rPr>
          <w:rFonts w:ascii="Times New Roman" w:hAnsi="Times New Roman" w:cs="Times New Roman"/>
          <w:sz w:val="28"/>
          <w:szCs w:val="28"/>
        </w:rPr>
        <w:t xml:space="preserve">Администрация в течение 10 дней назначает дату для заслушивания отчетов. По результатам заслушивания принимается решение об итоговой оценке деятельности соответствующего предприятия или учреждения. </w:t>
      </w:r>
    </w:p>
    <w:p w:rsidR="009D4A71" w:rsidRPr="007D6CA6" w:rsidRDefault="009D4A71" w:rsidP="007D6CA6">
      <w:pPr>
        <w:widowControl w:val="0"/>
        <w:autoSpaceDE w:val="0"/>
        <w:ind w:firstLine="709"/>
        <w:jc w:val="both"/>
        <w:rPr>
          <w:rFonts w:ascii="Times New Roman" w:hAnsi="Times New Roman" w:cs="Times New Roman"/>
        </w:rPr>
      </w:pPr>
      <w:r w:rsidRPr="009D4A71">
        <w:rPr>
          <w:rFonts w:ascii="Times New Roman" w:hAnsi="Times New Roman" w:cs="Times New Roman"/>
          <w:sz w:val="28"/>
          <w:szCs w:val="28"/>
        </w:rPr>
        <w:t xml:space="preserve">По решению Совета депутатов или Администрации отчеты о деятельности предприятий и учреждений  заслушиваются </w:t>
      </w:r>
      <w:r>
        <w:rPr>
          <w:rFonts w:ascii="Times New Roman" w:hAnsi="Times New Roman" w:cs="Times New Roman"/>
          <w:sz w:val="28"/>
          <w:szCs w:val="28"/>
        </w:rPr>
        <w:t>на заседаниях Совета депутатов.</w:t>
      </w:r>
    </w:p>
    <w:p w:rsidR="005B735E" w:rsidRPr="005B735E" w:rsidRDefault="005B735E" w:rsidP="005B735E">
      <w:pPr>
        <w:tabs>
          <w:tab w:val="left" w:pos="-142"/>
        </w:tabs>
        <w:ind w:right="-1"/>
        <w:jc w:val="both"/>
        <w:rPr>
          <w:rFonts w:ascii="Times New Roman" w:hAnsi="Times New Roman" w:cs="Times New Roman"/>
          <w:sz w:val="28"/>
          <w:szCs w:val="28"/>
        </w:rPr>
      </w:pPr>
    </w:p>
    <w:p w:rsidR="005B735E" w:rsidRPr="005B735E" w:rsidRDefault="005B735E" w:rsidP="005B735E">
      <w:pPr>
        <w:tabs>
          <w:tab w:val="left" w:pos="-142"/>
        </w:tabs>
        <w:ind w:right="-1"/>
        <w:jc w:val="both"/>
        <w:rPr>
          <w:rFonts w:ascii="Times New Roman" w:hAnsi="Times New Roman" w:cs="Times New Roman"/>
          <w:b/>
          <w:sz w:val="28"/>
          <w:szCs w:val="28"/>
        </w:rPr>
      </w:pPr>
      <w:r w:rsidRPr="005B735E">
        <w:rPr>
          <w:rFonts w:ascii="Times New Roman" w:hAnsi="Times New Roman" w:cs="Times New Roman"/>
          <w:sz w:val="28"/>
          <w:szCs w:val="28"/>
        </w:rPr>
        <w:lastRenderedPageBreak/>
        <w:t xml:space="preserve">          </w:t>
      </w:r>
      <w:r w:rsidRPr="005B735E">
        <w:rPr>
          <w:rFonts w:ascii="Times New Roman" w:hAnsi="Times New Roman" w:cs="Times New Roman"/>
          <w:b/>
          <w:sz w:val="28"/>
          <w:szCs w:val="28"/>
        </w:rPr>
        <w:t>Статья 58. Закупки для обеспечения муниципальных нужд</w:t>
      </w:r>
    </w:p>
    <w:p w:rsidR="005B735E" w:rsidRPr="005B735E" w:rsidRDefault="005B735E" w:rsidP="005B735E">
      <w:pPr>
        <w:tabs>
          <w:tab w:val="left" w:pos="-142"/>
        </w:tabs>
        <w:ind w:right="-1"/>
        <w:jc w:val="both"/>
        <w:rPr>
          <w:rFonts w:ascii="Times New Roman" w:hAnsi="Times New Roman" w:cs="Times New Roman"/>
          <w:b/>
          <w:sz w:val="28"/>
          <w:szCs w:val="28"/>
        </w:rPr>
      </w:pPr>
    </w:p>
    <w:p w:rsidR="005B735E" w:rsidRPr="005B735E" w:rsidRDefault="005B735E" w:rsidP="005B735E">
      <w:pPr>
        <w:tabs>
          <w:tab w:val="left" w:pos="-142"/>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
    <w:p w:rsidR="005B735E" w:rsidRPr="005B735E" w:rsidRDefault="005B735E" w:rsidP="005B735E">
      <w:pPr>
        <w:tabs>
          <w:tab w:val="left" w:pos="-142"/>
        </w:tabs>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59. Бюджет сельсовета</w:t>
      </w:r>
    </w:p>
    <w:p w:rsidR="00252BFA" w:rsidRDefault="00252BFA" w:rsidP="005B735E">
      <w:pPr>
        <w:spacing w:before="240" w:after="120"/>
        <w:jc w:val="both"/>
        <w:rPr>
          <w:rFonts w:ascii="Times New Roman" w:hAnsi="Times New Roman" w:cs="Times New Roman"/>
          <w:b/>
          <w:sz w:val="28"/>
          <w:szCs w:val="28"/>
        </w:rPr>
      </w:pPr>
    </w:p>
    <w:p w:rsidR="00252BFA" w:rsidRPr="00252BFA" w:rsidRDefault="00252BFA" w:rsidP="00252BFA">
      <w:pPr>
        <w:jc w:val="both"/>
        <w:rPr>
          <w:rFonts w:ascii="Times New Roman" w:hAnsi="Times New Roman" w:cs="Times New Roman"/>
          <w:sz w:val="28"/>
          <w:szCs w:val="28"/>
        </w:rPr>
      </w:pPr>
      <w:r>
        <w:rPr>
          <w:rFonts w:ascii="Times New Roman" w:hAnsi="Times New Roman" w:cs="Times New Roman"/>
          <w:sz w:val="28"/>
          <w:szCs w:val="28"/>
        </w:rPr>
        <w:t xml:space="preserve">       </w:t>
      </w:r>
      <w:r w:rsidRPr="00252BFA">
        <w:rPr>
          <w:rFonts w:ascii="Times New Roman" w:hAnsi="Times New Roman" w:cs="Times New Roman"/>
          <w:sz w:val="28"/>
          <w:szCs w:val="28"/>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w:t>
      </w:r>
      <w:r>
        <w:rPr>
          <w:rFonts w:ascii="Times New Roman" w:hAnsi="Times New Roman" w:cs="Times New Roman"/>
          <w:sz w:val="28"/>
          <w:szCs w:val="28"/>
        </w:rPr>
        <w:t xml:space="preserve"> об иных обязательных платежах.</w:t>
      </w:r>
    </w:p>
    <w:p w:rsidR="00252BFA" w:rsidRPr="005B735E" w:rsidRDefault="00252BFA" w:rsidP="005B735E">
      <w:pPr>
        <w:spacing w:before="240" w:after="120"/>
        <w:jc w:val="both"/>
        <w:rPr>
          <w:rFonts w:ascii="Times New Roman" w:hAnsi="Times New Roman" w:cs="Times New Roman"/>
          <w:b/>
          <w:sz w:val="28"/>
          <w:szCs w:val="28"/>
        </w:rPr>
      </w:pP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60. Средства самообложения граждан</w:t>
      </w:r>
    </w:p>
    <w:p w:rsidR="005B735E" w:rsidRPr="005B735E" w:rsidRDefault="005B735E" w:rsidP="005B735E">
      <w:pPr>
        <w:spacing w:before="240" w:after="120"/>
        <w:jc w:val="both"/>
        <w:rPr>
          <w:rFonts w:ascii="Times New Roman" w:hAnsi="Times New Roman" w:cs="Times New Roman"/>
          <w:sz w:val="28"/>
          <w:szCs w:val="28"/>
        </w:rPr>
      </w:pPr>
      <w:r w:rsidRPr="005B735E">
        <w:rPr>
          <w:rFonts w:ascii="Times New Roman" w:hAnsi="Times New Roman" w:cs="Times New Roman"/>
          <w:sz w:val="28"/>
          <w:szCs w:val="28"/>
        </w:rPr>
        <w:t xml:space="preserve">          1. Под средствами самообложения граждан понимаются разовые платежи граждан, осуществляемые для решения конкретных вопросов местного значения.</w:t>
      </w:r>
    </w:p>
    <w:p w:rsidR="005B735E" w:rsidRPr="005B735E" w:rsidRDefault="005B735E" w:rsidP="005B735E">
      <w:pPr>
        <w:jc w:val="both"/>
        <w:rPr>
          <w:rFonts w:ascii="Times New Roman" w:hAnsi="Times New Roman" w:cs="Times New Roman"/>
          <w:sz w:val="28"/>
          <w:szCs w:val="28"/>
        </w:rPr>
      </w:pPr>
      <w:r w:rsidRPr="005B735E">
        <w:rPr>
          <w:rFonts w:ascii="Times New Roman" w:hAnsi="Times New Roman" w:cs="Times New Roman"/>
          <w:sz w:val="28"/>
          <w:szCs w:val="28"/>
        </w:rPr>
        <w:t xml:space="preserve">          2. 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и для которых размер платежей может быть уменьшен.</w:t>
      </w:r>
    </w:p>
    <w:p w:rsidR="005B735E" w:rsidRPr="005B735E" w:rsidRDefault="005B735E" w:rsidP="005B735E">
      <w:pPr>
        <w:jc w:val="both"/>
        <w:rPr>
          <w:rFonts w:ascii="Times New Roman" w:hAnsi="Times New Roman" w:cs="Times New Roman"/>
          <w:sz w:val="28"/>
          <w:szCs w:val="28"/>
        </w:rPr>
      </w:pPr>
      <w:r w:rsidRPr="005B735E">
        <w:rPr>
          <w:rFonts w:ascii="Times New Roman" w:hAnsi="Times New Roman" w:cs="Times New Roman"/>
          <w:sz w:val="28"/>
          <w:szCs w:val="28"/>
        </w:rPr>
        <w:t xml:space="preserve">         3. Вопросы  введения и использования средств самообложения граждан решаются на местном референдуме.</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61. Расходы местного бюджета</w:t>
      </w:r>
    </w:p>
    <w:p w:rsidR="005B735E" w:rsidRPr="005B735E" w:rsidRDefault="005B735E" w:rsidP="005B735E">
      <w:pPr>
        <w:ind w:right="-1"/>
        <w:jc w:val="both"/>
        <w:rPr>
          <w:rFonts w:ascii="Times New Roman" w:hAnsi="Times New Roman" w:cs="Times New Roman"/>
          <w:b/>
          <w:sz w:val="28"/>
          <w:szCs w:val="28"/>
        </w:rPr>
      </w:pP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1. Расходы местного бюджета осуществляются в формах, предусмотренных Бюджетным кодексом Российской Федерации.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Формирование расходов местного бюджета осуществляется в соответствии с расходными обязательствами сельсовета,  устанавливаемыми и исполняемыми органами местного самоуправления сельсовета в соответствии с требованиями Бюджетного кодекса Российской Федерации.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Расходные обязательства сельсовета возникают в результате принятия нормативных правовых актов органов местного самоуправления по вопросам местного значения , а также заключения сельсоветом или от имени сельсовета договоров (соглашений) по данным вопросам.</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Расходные обязательства сельсовета устанавливаются органами местного самоуправления сельсовета самостоятельно и за счет собственных доходов и источников покрытия дефицита местного бюджета.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Органы местного самоуправления сельсовета самостоятельно определяют размеры и условия оплаты труда Главы сельсовета, муниципальных служащих, работников муниципальных унитарных предприятий и учреждений, устанавливают муниципальные минимальные стандарты  и другие нормативы расходов местных бюджетов на решение вопросов местного значения.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6. Администрация сельсовета ведет реестр расходных обязательств сельсовета в порядке, установленном распоряжением администрации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7. Исполнение расходных обязательств  Новогородского сельсовета осуществляется за счет средств местного бюджета в соответствии с требованиями Бюджетного кодекса Российской Федерации.</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62. Составление,  рассмотрение и утверждение бюджета  сельсовета</w:t>
      </w:r>
    </w:p>
    <w:p w:rsidR="005B735E" w:rsidRPr="005B735E" w:rsidRDefault="005B735E" w:rsidP="005B735E">
      <w:pPr>
        <w:numPr>
          <w:ilvl w:val="0"/>
          <w:numId w:val="32"/>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Составлению проекта бюджета сельсовета предшествует разработка планов, программ, прогнозов  социально-экономического развития сельсовета, подготовка сводного финансового баланса и иных документов, предусмотренных бюджетным законодательством..</w:t>
      </w:r>
    </w:p>
    <w:p w:rsidR="005B735E" w:rsidRPr="005B735E" w:rsidRDefault="005B735E" w:rsidP="005B735E">
      <w:pPr>
        <w:numPr>
          <w:ilvl w:val="0"/>
          <w:numId w:val="32"/>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Финансовый  год устанавливается в 12 месяцев – с 1 января по 31 декабря.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Проект бюджета на очередной бюджетный год представляется главой сельсовета не позднее 15 ноября текущего года.</w:t>
      </w:r>
    </w:p>
    <w:p w:rsidR="005B735E" w:rsidRPr="005B735E" w:rsidRDefault="005B735E" w:rsidP="005B735E">
      <w:pPr>
        <w:numPr>
          <w:ilvl w:val="0"/>
          <w:numId w:val="32"/>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Проект бюджета составляется на основе утвержденной в установленном порядке бюджетной классификации и должен содержать:</w:t>
      </w:r>
    </w:p>
    <w:p w:rsidR="005B735E" w:rsidRPr="005B735E" w:rsidRDefault="005B735E" w:rsidP="005B735E">
      <w:pPr>
        <w:pStyle w:val="ac"/>
        <w:jc w:val="both"/>
        <w:rPr>
          <w:rFonts w:ascii="Times New Roman" w:hAnsi="Times New Roman" w:cs="Times New Roman"/>
          <w:sz w:val="28"/>
          <w:szCs w:val="28"/>
        </w:rPr>
      </w:pPr>
      <w:r w:rsidRPr="005B735E">
        <w:rPr>
          <w:rFonts w:ascii="Times New Roman" w:hAnsi="Times New Roman" w:cs="Times New Roman"/>
          <w:sz w:val="28"/>
          <w:szCs w:val="28"/>
        </w:rPr>
        <w:t xml:space="preserve">         - общую сумму доходов, с выделением основных доходных источников;</w:t>
      </w:r>
    </w:p>
    <w:p w:rsidR="005B735E" w:rsidRPr="005B735E" w:rsidRDefault="005B735E" w:rsidP="005B735E">
      <w:pPr>
        <w:pStyle w:val="ac"/>
        <w:jc w:val="both"/>
        <w:rPr>
          <w:rFonts w:ascii="Times New Roman" w:hAnsi="Times New Roman" w:cs="Times New Roman"/>
          <w:sz w:val="28"/>
          <w:szCs w:val="28"/>
        </w:rPr>
      </w:pPr>
      <w:r w:rsidRPr="005B735E">
        <w:rPr>
          <w:rFonts w:ascii="Times New Roman" w:hAnsi="Times New Roman" w:cs="Times New Roman"/>
          <w:sz w:val="28"/>
          <w:szCs w:val="28"/>
        </w:rPr>
        <w:t>- общую сумму расходов, с выделением ассигнований на финансирование долгосрочных планов и программ социально-экономического развития территории, отдельных мероприятий, на содержание муниципальных учреждений и органов местного самоуправления и другие расходы;</w:t>
      </w:r>
    </w:p>
    <w:p w:rsidR="005B735E" w:rsidRPr="005B735E" w:rsidRDefault="005B735E" w:rsidP="005B735E">
      <w:pPr>
        <w:pStyle w:val="ac"/>
        <w:jc w:val="both"/>
        <w:rPr>
          <w:rFonts w:ascii="Times New Roman" w:hAnsi="Times New Roman" w:cs="Times New Roman"/>
          <w:sz w:val="28"/>
          <w:szCs w:val="28"/>
        </w:rPr>
      </w:pPr>
      <w:r w:rsidRPr="005B735E">
        <w:rPr>
          <w:rFonts w:ascii="Times New Roman" w:hAnsi="Times New Roman" w:cs="Times New Roman"/>
          <w:sz w:val="28"/>
          <w:szCs w:val="28"/>
        </w:rPr>
        <w:t>- дефицит (профицит) бюджета.</w:t>
      </w:r>
    </w:p>
    <w:p w:rsidR="00252BFA" w:rsidRPr="00252BFA" w:rsidRDefault="00252BFA" w:rsidP="005B735E">
      <w:pPr>
        <w:numPr>
          <w:ilvl w:val="0"/>
          <w:numId w:val="32"/>
        </w:numPr>
        <w:tabs>
          <w:tab w:val="left" w:pos="0"/>
        </w:tabs>
        <w:suppressAutoHyphens/>
        <w:spacing w:after="0" w:line="240" w:lineRule="auto"/>
        <w:ind w:right="-1"/>
        <w:jc w:val="both"/>
        <w:rPr>
          <w:rFonts w:ascii="Times New Roman" w:hAnsi="Times New Roman" w:cs="Times New Roman"/>
          <w:sz w:val="28"/>
          <w:szCs w:val="28"/>
        </w:rPr>
      </w:pPr>
      <w:r w:rsidRPr="00252BFA">
        <w:rPr>
          <w:rFonts w:ascii="Times New Roman" w:hAnsi="Times New Roman" w:cs="Times New Roman"/>
          <w:sz w:val="28"/>
          <w:szCs w:val="28"/>
        </w:rPr>
        <w:t>Проект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сельсовета, работников муниципальных учреждений с указанием фактических расходов на оплату их труда подле</w:t>
      </w:r>
      <w:r w:rsidR="00391F10">
        <w:rPr>
          <w:rFonts w:ascii="Times New Roman" w:hAnsi="Times New Roman" w:cs="Times New Roman"/>
          <w:sz w:val="28"/>
          <w:szCs w:val="28"/>
        </w:rPr>
        <w:t>жит обязательному опубликованию.</w:t>
      </w:r>
    </w:p>
    <w:p w:rsidR="005B735E" w:rsidRPr="005B735E" w:rsidRDefault="005B735E" w:rsidP="005B735E">
      <w:pPr>
        <w:numPr>
          <w:ilvl w:val="0"/>
          <w:numId w:val="32"/>
        </w:numPr>
        <w:tabs>
          <w:tab w:val="left" w:pos="0"/>
        </w:tabs>
        <w:suppressAutoHyphens/>
        <w:spacing w:after="0" w:line="240" w:lineRule="auto"/>
        <w:ind w:right="-1"/>
        <w:jc w:val="both"/>
        <w:rPr>
          <w:rFonts w:ascii="Times New Roman" w:hAnsi="Times New Roman" w:cs="Times New Roman"/>
          <w:sz w:val="28"/>
          <w:szCs w:val="28"/>
        </w:rPr>
      </w:pPr>
      <w:r w:rsidRPr="005B735E">
        <w:rPr>
          <w:rFonts w:ascii="Times New Roman" w:hAnsi="Times New Roman" w:cs="Times New Roman"/>
          <w:sz w:val="28"/>
          <w:szCs w:val="28"/>
        </w:rPr>
        <w:t>Проект бюджета сельсовета и отчет об его исполнении должны выноситься на публичные слушания.</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63. Исполнение местного бюджета</w:t>
      </w:r>
    </w:p>
    <w:p w:rsidR="00252BFA" w:rsidRPr="00252BFA" w:rsidRDefault="00252BFA" w:rsidP="00252BFA">
      <w:pPr>
        <w:jc w:val="both"/>
        <w:rPr>
          <w:rFonts w:ascii="Times New Roman" w:hAnsi="Times New Roman" w:cs="Times New Roman"/>
          <w:sz w:val="28"/>
          <w:szCs w:val="28"/>
        </w:rPr>
      </w:pPr>
      <w:r>
        <w:rPr>
          <w:rFonts w:ascii="Times New Roman" w:hAnsi="Times New Roman" w:cs="Times New Roman"/>
          <w:b/>
          <w:sz w:val="28"/>
          <w:szCs w:val="28"/>
        </w:rPr>
        <w:t xml:space="preserve">           </w:t>
      </w:r>
      <w:r w:rsidRPr="00252BFA">
        <w:rPr>
          <w:rFonts w:ascii="Times New Roman" w:hAnsi="Times New Roman" w:cs="Times New Roman"/>
          <w:sz w:val="28"/>
          <w:szCs w:val="28"/>
        </w:rPr>
        <w:t xml:space="preserve">1. Исполнение бюджета сельсовета производится в соответствии с с бюджетным кодексом Российской Федерации и обеспечивается администрацией сельсовета с соблюдением требований, установленных Бюджетным кодексом Российской Федерации и Федеральным законом от 06.10.2003 № 131-ФЗ «Об общих принципах организации местного самоуправления в Российской Федерации», а также принимаемыми в соответствии с ним законами Красноярского края.  </w:t>
      </w:r>
    </w:p>
    <w:p w:rsidR="00252BFA" w:rsidRPr="00252BFA" w:rsidRDefault="00252BFA" w:rsidP="00252BFA">
      <w:pPr>
        <w:jc w:val="both"/>
        <w:rPr>
          <w:rFonts w:ascii="Times New Roman" w:hAnsi="Times New Roman" w:cs="Times New Roman"/>
          <w:sz w:val="28"/>
          <w:szCs w:val="28"/>
        </w:rPr>
      </w:pPr>
      <w:r w:rsidRPr="00252BFA">
        <w:rPr>
          <w:rFonts w:ascii="Times New Roman" w:hAnsi="Times New Roman" w:cs="Times New Roman"/>
          <w:sz w:val="28"/>
          <w:szCs w:val="28"/>
        </w:rPr>
        <w:t xml:space="preserve">          2. Исполнение бюджета сельсовета организуется на основе сводной бюджетной росписи кассового плана.</w:t>
      </w:r>
    </w:p>
    <w:p w:rsidR="00252BFA" w:rsidRDefault="00252BFA" w:rsidP="005B735E">
      <w:pPr>
        <w:pStyle w:val="ad"/>
        <w:spacing w:before="240"/>
        <w:jc w:val="both"/>
        <w:rPr>
          <w:sz w:val="28"/>
          <w:szCs w:val="28"/>
        </w:rPr>
      </w:pPr>
    </w:p>
    <w:p w:rsidR="005B735E" w:rsidRPr="005B735E" w:rsidRDefault="005B735E" w:rsidP="005B735E">
      <w:pPr>
        <w:pStyle w:val="ad"/>
        <w:spacing w:before="240"/>
        <w:jc w:val="both"/>
        <w:rPr>
          <w:b/>
          <w:sz w:val="28"/>
          <w:szCs w:val="28"/>
        </w:rPr>
      </w:pPr>
      <w:r w:rsidRPr="005B735E">
        <w:rPr>
          <w:sz w:val="28"/>
          <w:szCs w:val="28"/>
        </w:rPr>
        <w:t xml:space="preserve">  </w:t>
      </w:r>
      <w:r w:rsidRPr="005B735E">
        <w:rPr>
          <w:b/>
          <w:sz w:val="28"/>
          <w:szCs w:val="28"/>
        </w:rPr>
        <w:t>Статья 64. Контроль за исполнением бюджета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Контроль за исполнением бюджета осуществляется сельским Советом депутатов.</w:t>
      </w:r>
    </w:p>
    <w:p w:rsid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2. Администрация сельсовета не позднее 1 мая года, следующего за отчетным, представляет сельскому Совету депутатов отчет об исполнении бюджета и не реже одного раза в квартал - информацию о ходе его исполнения.</w:t>
      </w:r>
    </w:p>
    <w:p w:rsidR="00853980" w:rsidRDefault="00853980" w:rsidP="005B735E">
      <w:pPr>
        <w:ind w:right="-1" w:firstLine="709"/>
        <w:jc w:val="both"/>
        <w:rPr>
          <w:rFonts w:ascii="Times New Roman" w:hAnsi="Times New Roman" w:cs="Times New Roman"/>
          <w:sz w:val="28"/>
          <w:szCs w:val="28"/>
        </w:rPr>
      </w:pPr>
      <w:r w:rsidRPr="00853980">
        <w:rPr>
          <w:rFonts w:ascii="Times New Roman" w:hAnsi="Times New Roman" w:cs="Times New Roman"/>
          <w:b/>
          <w:sz w:val="28"/>
          <w:szCs w:val="28"/>
        </w:rPr>
        <w:lastRenderedPageBreak/>
        <w:t>Статья 64.1.Финансовое и иное обеспечение реализации инициативных проектов</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 xml:space="preserve">1. Источником финансового обеспечения реализации инициативных проектов, предусмотренных </w:t>
      </w:r>
      <w:hyperlink r:id="rId12" w:history="1">
        <w:r w:rsidRPr="00853980">
          <w:rPr>
            <w:rFonts w:ascii="Times New Roman" w:hAnsi="Times New Roman" w:cs="Times New Roman"/>
            <w:sz w:val="28"/>
            <w:szCs w:val="28"/>
          </w:rPr>
          <w:t>статьей 45.</w:t>
        </w:r>
      </w:hyperlink>
      <w:r w:rsidRPr="00853980">
        <w:rPr>
          <w:rFonts w:ascii="Times New Roman" w:hAnsi="Times New Roman" w:cs="Times New Roman"/>
          <w:sz w:val="28"/>
          <w:szCs w:val="28"/>
        </w:rPr>
        <w:t>2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Красноярского края, предоставленных в целях финансового обеспечения соответствующих расходных обязательств муниципального образования.</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3" w:history="1">
        <w:r w:rsidRPr="00853980">
          <w:rPr>
            <w:rFonts w:ascii="Times New Roman" w:hAnsi="Times New Roman" w:cs="Times New Roman"/>
            <w:sz w:val="28"/>
            <w:szCs w:val="28"/>
          </w:rPr>
          <w:t>кодексом</w:t>
        </w:r>
      </w:hyperlink>
      <w:r w:rsidRPr="00853980">
        <w:rPr>
          <w:rFonts w:ascii="Times New Roman" w:hAnsi="Times New Roman" w:cs="Times New Roman"/>
          <w:sz w:val="28"/>
          <w:szCs w:val="28"/>
        </w:rPr>
        <w:t xml:space="preserve"> Российской Федерации в местный бюджет в целях реализации конкретных инициативных проектов.</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853980" w:rsidRPr="00853980" w:rsidRDefault="00853980" w:rsidP="00853980">
      <w:pPr>
        <w:autoSpaceDE w:val="0"/>
        <w:autoSpaceDN w:val="0"/>
        <w:adjustRightInd w:val="0"/>
        <w:ind w:firstLine="709"/>
        <w:jc w:val="both"/>
        <w:rPr>
          <w:rFonts w:ascii="Times New Roman" w:hAnsi="Times New Roman" w:cs="Times New Roman"/>
          <w:sz w:val="28"/>
          <w:szCs w:val="28"/>
        </w:rPr>
      </w:pPr>
      <w:r w:rsidRPr="00853980">
        <w:rPr>
          <w:rFonts w:ascii="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муниципального образования.</w:t>
      </w:r>
    </w:p>
    <w:p w:rsidR="00853980" w:rsidRPr="00853980" w:rsidRDefault="00853980" w:rsidP="00853980">
      <w:pPr>
        <w:ind w:firstLine="709"/>
        <w:jc w:val="both"/>
        <w:rPr>
          <w:rFonts w:ascii="Times New Roman" w:hAnsi="Times New Roman" w:cs="Times New Roman"/>
          <w:sz w:val="28"/>
          <w:szCs w:val="28"/>
        </w:rPr>
      </w:pPr>
      <w:r w:rsidRPr="00853980">
        <w:rPr>
          <w:rFonts w:ascii="Times New Roman" w:hAnsi="Times New Roman" w:cs="Times New Roman"/>
          <w:sz w:val="28"/>
          <w:szCs w:val="28"/>
        </w:rPr>
        <w:t>4. Реализация инициативных проектов может обеспечиваться также в форме добровольного имущественного и (или) трудового</w:t>
      </w:r>
      <w:r>
        <w:rPr>
          <w:rFonts w:ascii="Times New Roman" w:hAnsi="Times New Roman" w:cs="Times New Roman"/>
          <w:sz w:val="28"/>
          <w:szCs w:val="28"/>
        </w:rPr>
        <w:t xml:space="preserve"> участия заинтересованных лиц.</w:t>
      </w:r>
    </w:p>
    <w:p w:rsidR="00853980" w:rsidRPr="005B735E" w:rsidRDefault="00853980" w:rsidP="005B735E">
      <w:pPr>
        <w:ind w:right="-1" w:firstLine="709"/>
        <w:jc w:val="both"/>
        <w:rPr>
          <w:rFonts w:ascii="Times New Roman" w:hAnsi="Times New Roman" w:cs="Times New Roman"/>
          <w:sz w:val="28"/>
          <w:szCs w:val="28"/>
        </w:rPr>
      </w:pPr>
    </w:p>
    <w:p w:rsidR="005B735E" w:rsidRPr="005B735E" w:rsidRDefault="005B735E" w:rsidP="005B735E">
      <w:pPr>
        <w:ind w:right="-1" w:firstLine="709"/>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Глава 11.  Взаимоотношения органов местного самоуправления сельсовета</w:t>
      </w:r>
    </w:p>
    <w:p w:rsidR="005B735E" w:rsidRPr="005B735E" w:rsidRDefault="005B735E" w:rsidP="005B735E">
      <w:pPr>
        <w:ind w:right="-1" w:firstLine="709"/>
        <w:jc w:val="both"/>
        <w:rPr>
          <w:rFonts w:ascii="Times New Roman" w:hAnsi="Times New Roman" w:cs="Times New Roman"/>
          <w:sz w:val="28"/>
          <w:szCs w:val="28"/>
        </w:rPr>
      </w:pPr>
    </w:p>
    <w:p w:rsidR="005B735E" w:rsidRPr="005B735E" w:rsidRDefault="005B735E" w:rsidP="005B735E">
      <w:pPr>
        <w:ind w:right="-1"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65. Взаимоотношения сельского Совета депутатов и администрации сельсовета</w:t>
      </w:r>
    </w:p>
    <w:p w:rsidR="005B735E" w:rsidRPr="005B735E" w:rsidRDefault="005B735E" w:rsidP="005B735E">
      <w:pPr>
        <w:ind w:right="-1" w:firstLine="709"/>
        <w:jc w:val="both"/>
        <w:rPr>
          <w:rFonts w:ascii="Times New Roman" w:hAnsi="Times New Roman" w:cs="Times New Roman"/>
          <w:b/>
          <w:sz w:val="28"/>
          <w:szCs w:val="28"/>
        </w:rPr>
      </w:pP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Глава сельсовета и председатель сельского Совета обеспечивают взаимодействие администрации сельсовета и сельского Совета депутатов.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Сельский Совет депутатов вправе обратиться  к Главе сельсовета с предложением о внесении изменений и (или) дополнений в правовые акты Главы сельсовета либо об их отмене, а также вправе обжаловать эти правовые акты в судебной порядке.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Глава сельсовета вправе обратиться в сельский Совет депутатов с предложением о внесении изменений и (или) дополнений в решения сельского Совета  либо об их отмене, а также обжаловать решения сельского Совета в судебном порядке.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Депутаты сельского Совета депутатов вправе присутствовать с правом совещательного голоса на заседаниях, проводимых Главой сельсовета.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5. Глава сельсовета, муниципальные служащие, работающие в администрации, вправе присутствовать с правом совещательного голоса на сессиях  сельского Совета, заседаниях его органов.</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6. Споры между  сельским Советом  депутатов и Главой сельсовета по вопросам осуществления их полномочий разрешаются путем согласительных процедур или в судебном порядке.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w:t>
      </w:r>
    </w:p>
    <w:p w:rsidR="005B735E" w:rsidRPr="005B735E" w:rsidRDefault="005B735E" w:rsidP="005B735E">
      <w:pPr>
        <w:ind w:right="-1"/>
        <w:rPr>
          <w:rFonts w:ascii="Times New Roman" w:hAnsi="Times New Roman" w:cs="Times New Roman"/>
          <w:b/>
          <w:sz w:val="28"/>
          <w:szCs w:val="28"/>
        </w:rPr>
      </w:pPr>
      <w:r w:rsidRPr="005B735E">
        <w:rPr>
          <w:rFonts w:ascii="Times New Roman" w:hAnsi="Times New Roman" w:cs="Times New Roman"/>
          <w:b/>
          <w:sz w:val="28"/>
          <w:szCs w:val="28"/>
        </w:rPr>
        <w:t xml:space="preserve">          Статья 66. Подотчетность администрации Совету</w:t>
      </w:r>
    </w:p>
    <w:p w:rsidR="005B735E" w:rsidRPr="005B735E" w:rsidRDefault="005B735E" w:rsidP="005B735E">
      <w:pPr>
        <w:ind w:right="-1"/>
        <w:rPr>
          <w:rFonts w:ascii="Times New Roman" w:hAnsi="Times New Roman" w:cs="Times New Roman"/>
          <w:b/>
          <w:sz w:val="28"/>
          <w:szCs w:val="28"/>
        </w:rPr>
      </w:pP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b/>
          <w:sz w:val="28"/>
          <w:szCs w:val="28"/>
        </w:rPr>
        <w:t xml:space="preserve">          </w:t>
      </w:r>
      <w:r w:rsidRPr="005B735E">
        <w:rPr>
          <w:rFonts w:ascii="Times New Roman" w:hAnsi="Times New Roman" w:cs="Times New Roman"/>
          <w:sz w:val="28"/>
          <w:szCs w:val="28"/>
        </w:rPr>
        <w:t>1. Администрация сельсовета подотчетна сельскому Совету  депутатов в пределах его компетенции.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Глава сельсовета ежегодно представляет сельскому Совету отчет о положении дел в сельсовете.</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3. Муниципальные служащие, работающие в администрации, обязаны в порядке, установленном Регламентом сельского Совета, являться на сессии сельского Совета, заседания его органов, давать ответы на депутатские запросы и представлять информацию по вопросам, связанным с деятельностью администрации.</w:t>
      </w:r>
    </w:p>
    <w:p w:rsidR="005B735E" w:rsidRPr="005B735E" w:rsidRDefault="005B735E" w:rsidP="005B735E">
      <w:pPr>
        <w:ind w:right="-1"/>
        <w:rPr>
          <w:rFonts w:ascii="Times New Roman" w:hAnsi="Times New Roman" w:cs="Times New Roman"/>
          <w:b/>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b/>
          <w:sz w:val="28"/>
          <w:szCs w:val="28"/>
        </w:rPr>
        <w:t xml:space="preserve">          Глава 67. Взаимоотношения органов местного самоуправления сельсовета и  Иланского района</w:t>
      </w:r>
    </w:p>
    <w:p w:rsidR="005B735E" w:rsidRPr="005B735E" w:rsidRDefault="005B735E" w:rsidP="005B735E">
      <w:pPr>
        <w:ind w:right="-1"/>
        <w:jc w:val="both"/>
        <w:rPr>
          <w:rFonts w:ascii="Times New Roman" w:hAnsi="Times New Roman" w:cs="Times New Roman"/>
          <w:b/>
          <w:sz w:val="28"/>
          <w:szCs w:val="28"/>
        </w:rPr>
      </w:pP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b/>
          <w:sz w:val="28"/>
          <w:szCs w:val="28"/>
        </w:rPr>
        <w:t xml:space="preserve">          </w:t>
      </w:r>
      <w:r w:rsidRPr="005B735E">
        <w:rPr>
          <w:rFonts w:ascii="Times New Roman" w:hAnsi="Times New Roman" w:cs="Times New Roman"/>
          <w:sz w:val="28"/>
          <w:szCs w:val="28"/>
        </w:rPr>
        <w:t>1. Органы местного самоуправления сельсовета и Иланского района вправе заключать соглашения о передаче осуществления части своих полномочий, за исключением переданных им отдельных государственных полномочий.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Органы местного самоуправления сельсовета обязаны рассматривать и учитывать в своей деятельности предложения органов местного самоуправления Иланского района по решению проблем сельсовета и сообщать им о результатах рассмотрения этих предложений.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3. Органы местного самоуправления Иланского района вправе направлять обращения в   сельский Совет депутатов и администрацию сельсовета. Обращения, направленные в сельский Совет депутатов, должны быть рассмотрены на очередной сессии, если обращение поступило не позднее чем за 14 дней до ее проведения.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На обращения органов местного самоуправления Иланского района, направленные в администрацию, Главой сельсовета в течение одного месяца должен быть предоставлен ответ по существу.</w:t>
      </w:r>
    </w:p>
    <w:p w:rsidR="005B735E" w:rsidRPr="005B735E" w:rsidRDefault="005B735E" w:rsidP="005B735E">
      <w:pPr>
        <w:ind w:right="-1"/>
        <w:jc w:val="both"/>
        <w:rPr>
          <w:rFonts w:ascii="Times New Roman" w:hAnsi="Times New Roman" w:cs="Times New Roman"/>
          <w:sz w:val="28"/>
          <w:szCs w:val="28"/>
        </w:rPr>
      </w:pP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 xml:space="preserve"> Глава 68. Взаимоотношения органов местного самоуправления сельсовета  и органов государственной власти Красноярского края</w:t>
      </w:r>
    </w:p>
    <w:p w:rsidR="005B735E" w:rsidRPr="005B735E" w:rsidRDefault="005B735E" w:rsidP="005B735E">
      <w:pPr>
        <w:ind w:right="-1"/>
        <w:jc w:val="both"/>
        <w:rPr>
          <w:rFonts w:ascii="Times New Roman" w:hAnsi="Times New Roman" w:cs="Times New Roman"/>
          <w:b/>
          <w:sz w:val="28"/>
          <w:szCs w:val="28"/>
        </w:rPr>
      </w:pP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b/>
          <w:sz w:val="28"/>
          <w:szCs w:val="28"/>
        </w:rPr>
        <w:t xml:space="preserve">          </w:t>
      </w:r>
      <w:r w:rsidRPr="005B735E">
        <w:rPr>
          <w:rFonts w:ascii="Times New Roman" w:hAnsi="Times New Roman" w:cs="Times New Roman"/>
          <w:sz w:val="28"/>
          <w:szCs w:val="28"/>
        </w:rPr>
        <w:t xml:space="preserve">1. Органы местного самоуправления сельсовета взаимодействуют, в том числе на договорной основе, с органами государственной власти Красноярского края для решения вопросов местного значения, а также в случае наделения органов местного самоуправления законами Красноярского </w:t>
      </w:r>
      <w:r w:rsidRPr="005B735E">
        <w:rPr>
          <w:rFonts w:ascii="Times New Roman" w:hAnsi="Times New Roman" w:cs="Times New Roman"/>
          <w:sz w:val="28"/>
          <w:szCs w:val="28"/>
        </w:rPr>
        <w:lastRenderedPageBreak/>
        <w:t>края отдельными государственными полномочиями осуществляют переданные им государственные полномочия, обеспеченные необходимыми материальными ресурсами и финансовыми средствами.</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Сельский Совет обладает правом законодательной инициативы в Законодательном Собрании Красноярского края.</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w:t>
      </w:r>
    </w:p>
    <w:p w:rsidR="005B735E" w:rsidRPr="005B735E" w:rsidRDefault="005B735E" w:rsidP="005B735E">
      <w:pPr>
        <w:ind w:right="-1"/>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 xml:space="preserve">Глава 12. Ответственность органов и должностных лиц местного самоуправления </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69. Ответственность органов и должностных лиц местного самоуправления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Органы и должностные лица местного самоуправления несут ответственность перед населением сельсовета, государством, физическими и юридическими лицами в соответствии с законодательством.</w:t>
      </w:r>
    </w:p>
    <w:p w:rsid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Жители сельсовета вправе отозвать депутата сельского Совета депутатов,  в соответствии с федеральными и краевыми законами, а также настоящим Уставом.</w:t>
      </w:r>
    </w:p>
    <w:p w:rsidR="00B66DFA" w:rsidRPr="005B735E" w:rsidRDefault="00B66DFA" w:rsidP="005B735E">
      <w:pPr>
        <w:ind w:right="-1" w:firstLine="709"/>
        <w:jc w:val="both"/>
        <w:rPr>
          <w:rFonts w:ascii="Times New Roman" w:hAnsi="Times New Roman" w:cs="Times New Roman"/>
          <w:sz w:val="28"/>
          <w:szCs w:val="28"/>
        </w:rPr>
      </w:pP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70. Ответственность Главы сельсовета и депутатов сельского Совета перед населением</w:t>
      </w:r>
    </w:p>
    <w:p w:rsidR="005B735E" w:rsidRDefault="005B735E" w:rsidP="005B735E">
      <w:pPr>
        <w:ind w:firstLine="709"/>
        <w:jc w:val="both"/>
        <w:rPr>
          <w:rFonts w:ascii="Times New Roman" w:hAnsi="Times New Roman" w:cs="Times New Roman"/>
          <w:sz w:val="28"/>
          <w:szCs w:val="28"/>
        </w:rPr>
      </w:pPr>
      <w:r w:rsidRPr="005B735E">
        <w:rPr>
          <w:rFonts w:ascii="Times New Roman" w:hAnsi="Times New Roman" w:cs="Times New Roman"/>
          <w:sz w:val="28"/>
          <w:szCs w:val="28"/>
        </w:rPr>
        <w:t>Ответственность Главы сельсовета и депутатов сельского Совета перед населением наступает в результате их отзыва избирателями.</w:t>
      </w:r>
    </w:p>
    <w:p w:rsidR="00B66DFA" w:rsidRPr="005B735E" w:rsidRDefault="00B66DFA" w:rsidP="005B735E">
      <w:pPr>
        <w:ind w:firstLine="709"/>
        <w:jc w:val="both"/>
        <w:rPr>
          <w:rFonts w:ascii="Times New Roman" w:hAnsi="Times New Roman" w:cs="Times New Roman"/>
          <w:sz w:val="28"/>
          <w:szCs w:val="28"/>
        </w:rPr>
      </w:pP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71. Ответственность   органов и должностных лиц сельсовета перед государством</w:t>
      </w:r>
    </w:p>
    <w:p w:rsidR="005B735E" w:rsidRPr="005B735E" w:rsidRDefault="005B735E" w:rsidP="005B735E">
      <w:pPr>
        <w:pStyle w:val="ac"/>
        <w:jc w:val="both"/>
        <w:rPr>
          <w:rFonts w:ascii="Times New Roman" w:hAnsi="Times New Roman" w:cs="Times New Roman"/>
          <w:sz w:val="28"/>
          <w:szCs w:val="28"/>
        </w:rPr>
      </w:pPr>
      <w:r w:rsidRPr="005B735E">
        <w:rPr>
          <w:rStyle w:val="af5"/>
          <w:rFonts w:ascii="Times New Roman" w:hAnsi="Times New Roman" w:cs="Times New Roman"/>
          <w:sz w:val="28"/>
          <w:szCs w:val="28"/>
        </w:rPr>
        <w:t xml:space="preserve">           1. Ответственность органов и должностных лиц местного самоуправления сельсовета перед государством наступает на основании решения суда в случае нарушения ими Конституции Российской Федерации, федерального законодательства, законодательства Красноярского края, настоящего Устава, а также в случае ненадлежащего осуществления указанными органами и должностными лицами переданных им государственных полномочий</w:t>
      </w:r>
      <w:r w:rsidR="0003440C">
        <w:rPr>
          <w:rStyle w:val="af5"/>
          <w:rFonts w:ascii="Times New Roman" w:hAnsi="Times New Roman" w:cs="Times New Roman"/>
          <w:sz w:val="28"/>
          <w:szCs w:val="28"/>
        </w:rPr>
        <w:t>.</w:t>
      </w:r>
    </w:p>
    <w:p w:rsidR="005B735E" w:rsidRPr="005B735E" w:rsidRDefault="005B735E" w:rsidP="005B735E">
      <w:pPr>
        <w:ind w:firstLine="708"/>
        <w:jc w:val="both"/>
        <w:rPr>
          <w:rFonts w:ascii="Times New Roman" w:hAnsi="Times New Roman" w:cs="Times New Roman"/>
          <w:b/>
          <w:sz w:val="28"/>
          <w:szCs w:val="28"/>
        </w:rPr>
      </w:pPr>
    </w:p>
    <w:p w:rsidR="005B735E" w:rsidRPr="005B735E" w:rsidRDefault="005B735E" w:rsidP="00B66DFA">
      <w:pPr>
        <w:ind w:firstLine="708"/>
        <w:jc w:val="both"/>
        <w:rPr>
          <w:rFonts w:ascii="Times New Roman" w:hAnsi="Times New Roman" w:cs="Times New Roman"/>
          <w:b/>
          <w:sz w:val="28"/>
          <w:szCs w:val="28"/>
        </w:rPr>
      </w:pPr>
      <w:r w:rsidRPr="005B735E">
        <w:rPr>
          <w:rFonts w:ascii="Times New Roman" w:hAnsi="Times New Roman" w:cs="Times New Roman"/>
          <w:b/>
          <w:sz w:val="28"/>
          <w:szCs w:val="28"/>
        </w:rPr>
        <w:t>Статья  71.1 Удаление Главы сельсовета в отставку</w:t>
      </w:r>
    </w:p>
    <w:p w:rsidR="005B735E" w:rsidRPr="005B735E" w:rsidRDefault="005B735E" w:rsidP="005B735E">
      <w:pPr>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1. Совет депутатов в соответствии со ст. 74.1  Федерального закона от 06.10.2003 № 131-ФЗ «Об общих принципах организации местного самоуправления в Российской Федерации»  вправе удалить Главу сельсовета в отставку.</w:t>
      </w:r>
    </w:p>
    <w:p w:rsidR="005B735E" w:rsidRDefault="005B735E" w:rsidP="005B735E">
      <w:pPr>
        <w:pStyle w:val="ad"/>
        <w:spacing w:before="240"/>
        <w:jc w:val="both"/>
        <w:rPr>
          <w:b/>
          <w:sz w:val="28"/>
          <w:szCs w:val="28"/>
        </w:rPr>
      </w:pPr>
      <w:r w:rsidRPr="005B735E">
        <w:rPr>
          <w:sz w:val="28"/>
          <w:szCs w:val="28"/>
        </w:rPr>
        <w:t xml:space="preserve">          </w:t>
      </w:r>
      <w:r w:rsidRPr="005B735E">
        <w:rPr>
          <w:b/>
          <w:sz w:val="28"/>
          <w:szCs w:val="28"/>
        </w:rPr>
        <w:t xml:space="preserve">Глава 13. Принятие и изменение Устава сельсовета </w:t>
      </w:r>
    </w:p>
    <w:p w:rsidR="00021F63" w:rsidRPr="00021F63" w:rsidRDefault="00021F63" w:rsidP="00021F63">
      <w:pPr>
        <w:ind w:firstLine="709"/>
        <w:jc w:val="both"/>
        <w:rPr>
          <w:rFonts w:ascii="Times New Roman" w:hAnsi="Times New Roman" w:cs="Times New Roman"/>
          <w:b/>
          <w:sz w:val="28"/>
          <w:szCs w:val="28"/>
        </w:rPr>
      </w:pPr>
      <w:r w:rsidRPr="00021F63">
        <w:rPr>
          <w:rFonts w:ascii="Times New Roman" w:hAnsi="Times New Roman" w:cs="Times New Roman"/>
          <w:b/>
          <w:sz w:val="28"/>
          <w:szCs w:val="28"/>
        </w:rPr>
        <w:t>Статья 72. Принятие Устава сельсовета и внесение в него изменений и дополнений</w:t>
      </w:r>
    </w:p>
    <w:p w:rsidR="00021F63" w:rsidRPr="00021F63" w:rsidRDefault="00021F63" w:rsidP="00021F63">
      <w:pPr>
        <w:ind w:firstLine="709"/>
        <w:jc w:val="both"/>
        <w:rPr>
          <w:rFonts w:ascii="Times New Roman" w:hAnsi="Times New Roman" w:cs="Times New Roman"/>
          <w:sz w:val="28"/>
          <w:szCs w:val="28"/>
        </w:rPr>
      </w:pPr>
      <w:r w:rsidRPr="00021F63">
        <w:rPr>
          <w:rFonts w:ascii="Times New Roman" w:hAnsi="Times New Roman" w:cs="Times New Roman"/>
          <w:sz w:val="28"/>
          <w:szCs w:val="28"/>
        </w:rPr>
        <w:t>1. Устав сельсовета принимается сельским Советом депутатов.</w:t>
      </w:r>
    </w:p>
    <w:p w:rsidR="00021F63" w:rsidRPr="00021F63" w:rsidRDefault="00021F63" w:rsidP="00021F63">
      <w:pPr>
        <w:ind w:firstLine="709"/>
        <w:jc w:val="both"/>
        <w:rPr>
          <w:rFonts w:ascii="Times New Roman" w:hAnsi="Times New Roman" w:cs="Times New Roman"/>
          <w:sz w:val="28"/>
          <w:szCs w:val="28"/>
        </w:rPr>
      </w:pPr>
      <w:r w:rsidRPr="00021F63">
        <w:rPr>
          <w:rFonts w:ascii="Times New Roman" w:hAnsi="Times New Roman" w:cs="Times New Roman"/>
          <w:sz w:val="28"/>
          <w:szCs w:val="28"/>
        </w:rPr>
        <w:t>2. Устав сельсовета, решение сельского Совета депутатов  о внесении изменений и дополнений в Устав сельсовета принимаются большинством в две трети голосов от установленной численности депутатов сельского Совета депутатов.</w:t>
      </w:r>
    </w:p>
    <w:p w:rsidR="00021F63" w:rsidRPr="00021F63" w:rsidRDefault="00021F63" w:rsidP="00021F63">
      <w:pPr>
        <w:ind w:firstLine="709"/>
        <w:jc w:val="both"/>
        <w:rPr>
          <w:rFonts w:ascii="Times New Roman" w:hAnsi="Times New Roman" w:cs="Times New Roman"/>
          <w:sz w:val="28"/>
          <w:szCs w:val="28"/>
        </w:rPr>
      </w:pPr>
      <w:r w:rsidRPr="00021F63">
        <w:rPr>
          <w:rFonts w:ascii="Times New Roman" w:hAnsi="Times New Roman" w:cs="Times New Roman"/>
          <w:sz w:val="28"/>
          <w:szCs w:val="28"/>
        </w:rPr>
        <w:t xml:space="preserve">3. Проект Устава поселения,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с одновременным опубликованием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021F63" w:rsidRPr="00021F63" w:rsidRDefault="00021F63" w:rsidP="00021F63">
      <w:pPr>
        <w:ind w:firstLine="709"/>
        <w:jc w:val="both"/>
        <w:rPr>
          <w:rFonts w:ascii="Times New Roman" w:hAnsi="Times New Roman" w:cs="Times New Roman"/>
          <w:sz w:val="28"/>
          <w:szCs w:val="28"/>
        </w:rPr>
      </w:pPr>
      <w:r w:rsidRPr="00021F63">
        <w:rPr>
          <w:rFonts w:ascii="Times New Roman" w:hAnsi="Times New Roman" w:cs="Times New Roman"/>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Красноярского края в целях приведения данного Устава в соответствие с этими нормативными правовыми актами.</w:t>
      </w:r>
    </w:p>
    <w:p w:rsidR="00021F63" w:rsidRPr="00021F63" w:rsidRDefault="00021F63" w:rsidP="00021F63">
      <w:pPr>
        <w:ind w:firstLine="709"/>
        <w:jc w:val="both"/>
        <w:rPr>
          <w:rFonts w:ascii="Times New Roman" w:hAnsi="Times New Roman" w:cs="Times New Roman"/>
          <w:sz w:val="28"/>
          <w:szCs w:val="28"/>
        </w:rPr>
      </w:pPr>
      <w:r w:rsidRPr="00021F63">
        <w:rPr>
          <w:rFonts w:ascii="Times New Roman" w:hAnsi="Times New Roman" w:cs="Times New Roman"/>
          <w:sz w:val="28"/>
          <w:szCs w:val="28"/>
        </w:rPr>
        <w:t xml:space="preserve">4. Проект Устава сельсовета,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w:t>
      </w:r>
      <w:r w:rsidRPr="00021F63">
        <w:rPr>
          <w:rFonts w:ascii="Times New Roman" w:hAnsi="Times New Roman" w:cs="Times New Roman"/>
          <w:sz w:val="28"/>
          <w:szCs w:val="28"/>
        </w:rPr>
        <w:lastRenderedPageBreak/>
        <w:t>федеральных законов, Устава или законов Красноярского края в целях приведения Устава в соответствие с этими нормативными правовыми актами.</w:t>
      </w:r>
    </w:p>
    <w:p w:rsidR="00021F63" w:rsidRPr="00021F63" w:rsidRDefault="00021F63" w:rsidP="00021F63">
      <w:pPr>
        <w:ind w:firstLine="709"/>
        <w:jc w:val="both"/>
        <w:rPr>
          <w:rFonts w:ascii="Times New Roman" w:hAnsi="Times New Roman" w:cs="Times New Roman"/>
          <w:sz w:val="28"/>
          <w:szCs w:val="28"/>
        </w:rPr>
      </w:pPr>
      <w:r w:rsidRPr="00021F63">
        <w:rPr>
          <w:rFonts w:ascii="Times New Roman" w:hAnsi="Times New Roman" w:cs="Times New Roman"/>
          <w:sz w:val="28"/>
          <w:szCs w:val="28"/>
        </w:rPr>
        <w:t>5.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указанных изменений и дополнений в Устав муниципального образования</w:t>
      </w:r>
      <w:r>
        <w:rPr>
          <w:rFonts w:ascii="Times New Roman" w:hAnsi="Times New Roman" w:cs="Times New Roman"/>
          <w:sz w:val="28"/>
          <w:szCs w:val="28"/>
        </w:rPr>
        <w:t>.</w:t>
      </w:r>
    </w:p>
    <w:p w:rsidR="005B735E" w:rsidRPr="005B735E" w:rsidRDefault="00021F63" w:rsidP="00021F63">
      <w:pPr>
        <w:pStyle w:val="ad"/>
        <w:spacing w:before="240"/>
        <w:jc w:val="both"/>
        <w:rPr>
          <w:b/>
          <w:sz w:val="28"/>
          <w:szCs w:val="28"/>
        </w:rPr>
      </w:pPr>
      <w:r>
        <w:rPr>
          <w:rFonts w:eastAsiaTheme="minorEastAsia"/>
          <w:sz w:val="28"/>
          <w:szCs w:val="28"/>
          <w:lang w:eastAsia="ru-RU"/>
        </w:rPr>
        <w:t xml:space="preserve">         </w:t>
      </w:r>
      <w:r w:rsidR="005B735E" w:rsidRPr="005B735E">
        <w:rPr>
          <w:b/>
          <w:sz w:val="28"/>
          <w:szCs w:val="28"/>
        </w:rPr>
        <w:t>Статья 73. Инициатива об изменении Устава сельсовета</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Предложения о внесении изменений в Устав сельсовета могут вносить Глава сельсовета, депутаты сельского Совета депутатов, а также жители сельсовета, обладающие избирательным правом, в порядке  правотворческой инициативы.</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Глава 14. Заключительные положения</w:t>
      </w:r>
    </w:p>
    <w:p w:rsidR="005B735E" w:rsidRPr="005B735E" w:rsidRDefault="005B735E" w:rsidP="005B735E">
      <w:pPr>
        <w:spacing w:before="240" w:after="120"/>
        <w:ind w:firstLine="709"/>
        <w:jc w:val="both"/>
        <w:rPr>
          <w:rFonts w:ascii="Times New Roman" w:hAnsi="Times New Roman" w:cs="Times New Roman"/>
          <w:b/>
          <w:sz w:val="28"/>
          <w:szCs w:val="28"/>
        </w:rPr>
      </w:pPr>
      <w:r w:rsidRPr="005B735E">
        <w:rPr>
          <w:rFonts w:ascii="Times New Roman" w:hAnsi="Times New Roman" w:cs="Times New Roman"/>
          <w:b/>
          <w:sz w:val="28"/>
          <w:szCs w:val="28"/>
        </w:rPr>
        <w:t>Статья 74. Вступление в силу настоящего Устава и вносимых в него изменений и дополнений</w:t>
      </w:r>
    </w:p>
    <w:p w:rsidR="00B66DFA" w:rsidRPr="00B66DFA" w:rsidRDefault="00B66DFA" w:rsidP="00B66DFA">
      <w:pPr>
        <w:jc w:val="both"/>
        <w:rPr>
          <w:rFonts w:ascii="Times New Roman" w:hAnsi="Times New Roman" w:cs="Times New Roman"/>
          <w:b/>
          <w:sz w:val="28"/>
          <w:szCs w:val="28"/>
        </w:rPr>
      </w:pPr>
      <w:r>
        <w:rPr>
          <w:rFonts w:ascii="Times New Roman" w:hAnsi="Times New Roman" w:cs="Times New Roman"/>
          <w:sz w:val="28"/>
          <w:szCs w:val="28"/>
        </w:rPr>
        <w:t xml:space="preserve">           </w:t>
      </w:r>
      <w:r w:rsidR="005B735E" w:rsidRPr="00B66DFA">
        <w:rPr>
          <w:rFonts w:ascii="Times New Roman" w:hAnsi="Times New Roman" w:cs="Times New Roman"/>
          <w:sz w:val="28"/>
          <w:szCs w:val="28"/>
        </w:rPr>
        <w:t xml:space="preserve"> </w:t>
      </w:r>
      <w:r w:rsidRPr="00B66DFA">
        <w:rPr>
          <w:rFonts w:ascii="Times New Roman" w:hAnsi="Times New Roman" w:cs="Times New Roman"/>
          <w:sz w:val="28"/>
          <w:szCs w:val="28"/>
        </w:rPr>
        <w:t>1. Настоящий Устав, муниципальный правовой акт о внесении изменений и дополнений в настоящий Устав подлежат официальному опубликованию</w:t>
      </w:r>
      <w:r w:rsidRPr="00B66DFA">
        <w:rPr>
          <w:rFonts w:ascii="Times New Roman" w:hAnsi="Times New Roman" w:cs="Times New Roman"/>
          <w:i/>
          <w:sz w:val="28"/>
          <w:szCs w:val="28"/>
        </w:rPr>
        <w:t xml:space="preserve"> </w:t>
      </w:r>
      <w:r w:rsidRPr="00B66DFA">
        <w:rPr>
          <w:rFonts w:ascii="Times New Roman" w:hAnsi="Times New Roman" w:cs="Times New Roman"/>
          <w:sz w:val="28"/>
          <w:szCs w:val="28"/>
        </w:rPr>
        <w:t>после их государственной регистрации и вступают в силу со дня официального опубликования.</w:t>
      </w:r>
    </w:p>
    <w:p w:rsidR="005B735E" w:rsidRPr="00B66DFA" w:rsidRDefault="00B66DFA" w:rsidP="00B66DFA">
      <w:pPr>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Pr="00B66DFA">
        <w:rPr>
          <w:rFonts w:ascii="Times New Roman" w:hAnsi="Times New Roman" w:cs="Times New Roman"/>
          <w:sz w:val="28"/>
          <w:szCs w:val="28"/>
        </w:rPr>
        <w:t xml:space="preserve">Глава сельсовета обязан опубликовать зарегистрированные Устав сельсовета, муниципальный правовой акт о внесении изменений и дополнений в Устав сельсовета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w:t>
      </w:r>
      <w:r w:rsidR="00B66DFA">
        <w:rPr>
          <w:rFonts w:ascii="Times New Roman" w:hAnsi="Times New Roman" w:cs="Times New Roman"/>
          <w:sz w:val="28"/>
          <w:szCs w:val="28"/>
        </w:rPr>
        <w:t xml:space="preserve">  </w:t>
      </w:r>
      <w:r w:rsidRPr="005B735E">
        <w:rPr>
          <w:rFonts w:ascii="Times New Roman" w:hAnsi="Times New Roman" w:cs="Times New Roman"/>
          <w:sz w:val="28"/>
          <w:szCs w:val="28"/>
        </w:rPr>
        <w:t>2. Подпункт 2.8.1. пункта 2 статьи 15 и подпункт 1.7.1 пункта 1 статьи 29 применяются к Главе сельсовета и депутатам сельского Совета депутатов, избранным после вступления в силу Федерального  закона от 25.07.2006 г. № 128-ФЗ «О внесении изменений в отдельные законодательные акты Российской Федерации в части уточнений требований к замещению государственных и муниципальных должностей.</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lastRenderedPageBreak/>
        <w:t xml:space="preserve">            3.  утратил силу в соответствии с решением  Совета депутатов  от 25.12.2015 № 5-18 р</w:t>
      </w:r>
    </w:p>
    <w:p w:rsid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4. пункт 6 статьи 10 Устава вступает в силу с 01.01.2017.</w:t>
      </w:r>
    </w:p>
    <w:p w:rsidR="00285463" w:rsidRPr="00CF74C0" w:rsidRDefault="00285463" w:rsidP="005B735E">
      <w:pPr>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0939B4" w:rsidRPr="000939B4">
        <w:rPr>
          <w:rFonts w:ascii="Times New Roman" w:hAnsi="Times New Roman" w:cs="Times New Roman"/>
          <w:sz w:val="28"/>
          <w:szCs w:val="28"/>
        </w:rPr>
        <w:t>5.</w:t>
      </w:r>
      <w:r w:rsidR="000939B4">
        <w:rPr>
          <w:rFonts w:ascii="Times New Roman" w:hAnsi="Times New Roman" w:cs="Times New Roman"/>
          <w:sz w:val="28"/>
          <w:szCs w:val="28"/>
        </w:rPr>
        <w:t xml:space="preserve"> </w:t>
      </w:r>
      <w:r w:rsidR="00CF74C0" w:rsidRPr="00CF74C0">
        <w:rPr>
          <w:rFonts w:ascii="Times New Roman" w:hAnsi="Times New Roman" w:cs="Times New Roman"/>
          <w:sz w:val="28"/>
          <w:szCs w:val="28"/>
        </w:rPr>
        <w:t>Действие  п.п. 24 п.1.1 статьи 8 Устава приостановлено до 01.01.2024</w:t>
      </w:r>
      <w:r w:rsidR="00B66DFA" w:rsidRPr="00CF74C0">
        <w:rPr>
          <w:rFonts w:ascii="Times New Roman" w:hAnsi="Times New Roman" w:cs="Times New Roman"/>
          <w:sz w:val="28"/>
          <w:szCs w:val="28"/>
        </w:rPr>
        <w:t>.</w:t>
      </w:r>
    </w:p>
    <w:p w:rsidR="00B66DFA" w:rsidRPr="00B66DFA" w:rsidRDefault="00B66DFA" w:rsidP="005B735E">
      <w:pPr>
        <w:ind w:right="-1"/>
        <w:jc w:val="both"/>
        <w:rPr>
          <w:rFonts w:ascii="Times New Roman" w:hAnsi="Times New Roman" w:cs="Times New Roman"/>
          <w:sz w:val="28"/>
          <w:szCs w:val="28"/>
        </w:rPr>
      </w:pPr>
      <w:r>
        <w:rPr>
          <w:sz w:val="28"/>
          <w:szCs w:val="28"/>
        </w:rPr>
        <w:t xml:space="preserve">             </w:t>
      </w:r>
      <w:r w:rsidRPr="00B66DFA">
        <w:rPr>
          <w:rFonts w:ascii="Times New Roman" w:hAnsi="Times New Roman" w:cs="Times New Roman"/>
          <w:sz w:val="28"/>
          <w:szCs w:val="28"/>
        </w:rPr>
        <w:t xml:space="preserve">6. </w:t>
      </w:r>
      <w:r w:rsidR="00CF74C0" w:rsidRPr="00CF74C0">
        <w:rPr>
          <w:rFonts w:ascii="Times New Roman" w:hAnsi="Times New Roman" w:cs="Times New Roman"/>
          <w:sz w:val="28"/>
          <w:szCs w:val="28"/>
        </w:rPr>
        <w:t>пункт 6 статьи 74  утратил силу в соответствии с решением Совета депутатов от 16.06.2022 № 12-72 р.</w:t>
      </w:r>
      <w:r w:rsidR="00CF74C0">
        <w:rPr>
          <w:sz w:val="28"/>
          <w:szCs w:val="28"/>
        </w:rPr>
        <w:t xml:space="preserve">  </w:t>
      </w:r>
    </w:p>
    <w:p w:rsidR="005B735E" w:rsidRPr="005B735E" w:rsidRDefault="005B735E" w:rsidP="005B735E">
      <w:pPr>
        <w:spacing w:before="240" w:after="120"/>
        <w:jc w:val="both"/>
        <w:rPr>
          <w:rFonts w:ascii="Times New Roman" w:hAnsi="Times New Roman" w:cs="Times New Roman"/>
          <w:b/>
          <w:sz w:val="28"/>
          <w:szCs w:val="28"/>
        </w:rPr>
      </w:pPr>
      <w:r w:rsidRPr="005B735E">
        <w:rPr>
          <w:rFonts w:ascii="Times New Roman" w:hAnsi="Times New Roman" w:cs="Times New Roman"/>
          <w:sz w:val="28"/>
          <w:szCs w:val="28"/>
        </w:rPr>
        <w:t xml:space="preserve">          </w:t>
      </w:r>
      <w:r w:rsidRPr="005B735E">
        <w:rPr>
          <w:rFonts w:ascii="Times New Roman" w:hAnsi="Times New Roman" w:cs="Times New Roman"/>
          <w:b/>
          <w:sz w:val="28"/>
          <w:szCs w:val="28"/>
        </w:rPr>
        <w:t>Статья 75. Приоритет Устава сельсовета в системе актов местного самоуправления</w:t>
      </w:r>
    </w:p>
    <w:p w:rsidR="005B735E" w:rsidRPr="005B735E" w:rsidRDefault="005B735E" w:rsidP="005B735E">
      <w:pPr>
        <w:ind w:right="-1" w:firstLine="709"/>
        <w:jc w:val="both"/>
        <w:rPr>
          <w:rFonts w:ascii="Times New Roman" w:hAnsi="Times New Roman" w:cs="Times New Roman"/>
          <w:sz w:val="28"/>
          <w:szCs w:val="28"/>
        </w:rPr>
      </w:pPr>
      <w:r w:rsidRPr="005B735E">
        <w:rPr>
          <w:rFonts w:ascii="Times New Roman" w:hAnsi="Times New Roman" w:cs="Times New Roman"/>
          <w:sz w:val="28"/>
          <w:szCs w:val="28"/>
        </w:rPr>
        <w:t>1. Все правовые акты органов и должностных лиц местного самоуправления, в том числе решения сельского Совета депутатов, постановления и распоряжения Главы сельсовета  принимаются на основе и в соответствии с настоящим Уставом. В случае противоречия между положениями настоящего Устава и актами органов и должностных лиц местного самоуправления действуют и применяются положения настоящего Устава.</w:t>
      </w:r>
    </w:p>
    <w:p w:rsidR="005B735E" w:rsidRPr="005B735E" w:rsidRDefault="005B735E" w:rsidP="005B735E">
      <w:pPr>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2. Решения сельского Совета депутатов, правовые акты Главы сельсовета, иных органов и должностных лиц местного самоуправления, действовавшие до вступления в силу настоящего Устава, сохраняют силу в части, не противоречащей настоящему Уставу.</w:t>
      </w:r>
    </w:p>
    <w:p w:rsidR="005B735E" w:rsidRPr="005B735E" w:rsidRDefault="005B735E" w:rsidP="005B735E">
      <w:pPr>
        <w:ind w:right="-1" w:firstLine="709"/>
        <w:jc w:val="both"/>
        <w:rPr>
          <w:rFonts w:ascii="Times New Roman" w:hAnsi="Times New Roman" w:cs="Times New Roman"/>
          <w:sz w:val="28"/>
          <w:szCs w:val="28"/>
        </w:rPr>
      </w:pPr>
    </w:p>
    <w:p w:rsidR="005B735E" w:rsidRPr="005B735E" w:rsidRDefault="005B735E" w:rsidP="005B735E">
      <w:pPr>
        <w:ind w:right="-1" w:firstLine="709"/>
        <w:jc w:val="both"/>
        <w:rPr>
          <w:rFonts w:ascii="Times New Roman" w:hAnsi="Times New Roman" w:cs="Times New Roman"/>
          <w:sz w:val="28"/>
          <w:szCs w:val="28"/>
        </w:rPr>
      </w:pPr>
    </w:p>
    <w:p w:rsidR="005B735E" w:rsidRPr="005B735E" w:rsidRDefault="005B735E" w:rsidP="005B735E">
      <w:pPr>
        <w:tabs>
          <w:tab w:val="right" w:pos="9000"/>
        </w:tabs>
        <w:ind w:right="-1"/>
        <w:jc w:val="both"/>
        <w:rPr>
          <w:rFonts w:ascii="Times New Roman" w:hAnsi="Times New Roman" w:cs="Times New Roman"/>
          <w:sz w:val="28"/>
          <w:szCs w:val="28"/>
        </w:rPr>
      </w:pPr>
      <w:r w:rsidRPr="005B735E">
        <w:rPr>
          <w:rFonts w:ascii="Times New Roman" w:hAnsi="Times New Roman" w:cs="Times New Roman"/>
          <w:sz w:val="28"/>
          <w:szCs w:val="28"/>
        </w:rPr>
        <w:t xml:space="preserve">            Глава сельсовета                                                               Т.В.Лецрих</w:t>
      </w:r>
    </w:p>
    <w:p w:rsidR="005B735E" w:rsidRPr="005B735E" w:rsidRDefault="005B735E" w:rsidP="005B735E">
      <w:pPr>
        <w:jc w:val="both"/>
        <w:rPr>
          <w:rFonts w:ascii="Times New Roman" w:hAnsi="Times New Roman" w:cs="Times New Roman"/>
          <w:sz w:val="28"/>
          <w:szCs w:val="28"/>
        </w:rPr>
      </w:pPr>
    </w:p>
    <w:p w:rsidR="00F55382" w:rsidRPr="005B735E" w:rsidRDefault="00F55382">
      <w:pPr>
        <w:rPr>
          <w:rFonts w:ascii="Times New Roman" w:hAnsi="Times New Roman" w:cs="Times New Roman"/>
          <w:sz w:val="28"/>
          <w:szCs w:val="28"/>
        </w:rPr>
      </w:pPr>
    </w:p>
    <w:sectPr w:rsidR="00F55382" w:rsidRPr="005B735E" w:rsidSect="00E035F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EC7" w:rsidRDefault="001F4EC7" w:rsidP="0033624D">
      <w:pPr>
        <w:spacing w:after="0" w:line="240" w:lineRule="auto"/>
      </w:pPr>
      <w:r>
        <w:separator/>
      </w:r>
    </w:p>
  </w:endnote>
  <w:endnote w:type="continuationSeparator" w:id="1">
    <w:p w:rsidR="001F4EC7" w:rsidRDefault="001F4EC7" w:rsidP="003362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EC7" w:rsidRDefault="001F4EC7" w:rsidP="0033624D">
      <w:pPr>
        <w:spacing w:after="0" w:line="240" w:lineRule="auto"/>
      </w:pPr>
      <w:r>
        <w:separator/>
      </w:r>
    </w:p>
  </w:footnote>
  <w:footnote w:type="continuationSeparator" w:id="1">
    <w:p w:rsidR="001F4EC7" w:rsidRDefault="001F4EC7" w:rsidP="0033624D">
      <w:pPr>
        <w:spacing w:after="0" w:line="240" w:lineRule="auto"/>
      </w:pPr>
      <w:r>
        <w:continuationSeparator/>
      </w:r>
    </w:p>
  </w:footnote>
  <w:footnote w:id="2">
    <w:p w:rsidR="006620E0" w:rsidRPr="00196460" w:rsidRDefault="006620E0" w:rsidP="00733DCB">
      <w:pPr>
        <w:pStyle w:val="afd"/>
      </w:pPr>
    </w:p>
  </w:footnote>
  <w:footnote w:id="3">
    <w:p w:rsidR="006620E0" w:rsidRPr="00196460" w:rsidRDefault="006620E0" w:rsidP="00733DCB">
      <w:pPr>
        <w:pStyle w:val="afd"/>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1"/>
    <w:lvl w:ilvl="0">
      <w:start w:val="1"/>
      <w:numFmt w:val="decimal"/>
      <w:lvlText w:val="%1."/>
      <w:lvlJc w:val="left"/>
      <w:pPr>
        <w:tabs>
          <w:tab w:val="num" w:pos="0"/>
        </w:tabs>
        <w:ind w:left="0" w:firstLine="709"/>
      </w:pPr>
    </w:lvl>
    <w:lvl w:ilvl="1">
      <w:start w:val="1"/>
      <w:numFmt w:val="decimal"/>
      <w:lvlText w:val="%1.%2."/>
      <w:lvlJc w:val="left"/>
      <w:pPr>
        <w:tabs>
          <w:tab w:val="num" w:pos="0"/>
        </w:tabs>
        <w:ind w:left="0"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12"/>
    <w:lvl w:ilvl="0">
      <w:start w:val="1"/>
      <w:numFmt w:val="decimal"/>
      <w:lvlText w:val="%1)"/>
      <w:lvlJc w:val="left"/>
      <w:pPr>
        <w:tabs>
          <w:tab w:val="num" w:pos="1080"/>
        </w:tabs>
        <w:ind w:left="1080" w:hanging="360"/>
      </w:pPr>
    </w:lvl>
  </w:abstractNum>
  <w:abstractNum w:abstractNumId="2">
    <w:nsid w:val="00000003"/>
    <w:multiLevelType w:val="multilevel"/>
    <w:tmpl w:val="1F4AA456"/>
    <w:name w:val="WW8Num13"/>
    <w:lvl w:ilvl="0">
      <w:start w:val="1"/>
      <w:numFmt w:val="decimal"/>
      <w:lvlText w:val="%1."/>
      <w:lvlJc w:val="left"/>
      <w:pPr>
        <w:tabs>
          <w:tab w:val="num" w:pos="1080"/>
        </w:tabs>
        <w:ind w:left="1080" w:hanging="360"/>
      </w:pPr>
    </w:lvl>
    <w:lvl w:ilvl="1">
      <w:start w:val="8"/>
      <w:numFmt w:val="decimal"/>
      <w:isLgl/>
      <w:lvlText w:val="%1.%2."/>
      <w:lvlJc w:val="left"/>
      <w:pPr>
        <w:ind w:left="1260" w:hanging="54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
    <w:nsid w:val="00000004"/>
    <w:multiLevelType w:val="multilevel"/>
    <w:tmpl w:val="00000004"/>
    <w:name w:val="WW8Num14"/>
    <w:lvl w:ilvl="0">
      <w:start w:val="2"/>
      <w:numFmt w:val="decimal"/>
      <w:lvlText w:val="%1."/>
      <w:lvlJc w:val="left"/>
      <w:pPr>
        <w:tabs>
          <w:tab w:val="num" w:pos="420"/>
        </w:tabs>
        <w:ind w:left="420" w:hanging="420"/>
      </w:pPr>
    </w:lvl>
    <w:lvl w:ilvl="1">
      <w:start w:val="1"/>
      <w:numFmt w:val="decimal"/>
      <w:lvlText w:val="%1.%2."/>
      <w:lvlJc w:val="left"/>
      <w:pPr>
        <w:tabs>
          <w:tab w:val="num" w:pos="1789"/>
        </w:tabs>
        <w:ind w:left="1789" w:hanging="720"/>
      </w:pPr>
    </w:lvl>
    <w:lvl w:ilvl="2">
      <w:start w:val="1"/>
      <w:numFmt w:val="decimal"/>
      <w:lvlText w:val="%1.%2.%3."/>
      <w:lvlJc w:val="left"/>
      <w:pPr>
        <w:tabs>
          <w:tab w:val="num" w:pos="2858"/>
        </w:tabs>
        <w:ind w:left="2858" w:hanging="720"/>
      </w:pPr>
    </w:lvl>
    <w:lvl w:ilvl="3">
      <w:start w:val="1"/>
      <w:numFmt w:val="decimal"/>
      <w:lvlText w:val="%1.%2.%3.%4."/>
      <w:lvlJc w:val="left"/>
      <w:pPr>
        <w:tabs>
          <w:tab w:val="num" w:pos="4287"/>
        </w:tabs>
        <w:ind w:left="4287" w:hanging="1080"/>
      </w:pPr>
    </w:lvl>
    <w:lvl w:ilvl="4">
      <w:start w:val="1"/>
      <w:numFmt w:val="decimal"/>
      <w:lvlText w:val="%1.%2.%3.%4.%5."/>
      <w:lvlJc w:val="left"/>
      <w:pPr>
        <w:tabs>
          <w:tab w:val="num" w:pos="5356"/>
        </w:tabs>
        <w:ind w:left="5356" w:hanging="1080"/>
      </w:pPr>
    </w:lvl>
    <w:lvl w:ilvl="5">
      <w:start w:val="1"/>
      <w:numFmt w:val="decimal"/>
      <w:lvlText w:val="%1.%2.%3.%4.%5.%6."/>
      <w:lvlJc w:val="left"/>
      <w:pPr>
        <w:tabs>
          <w:tab w:val="num" w:pos="6785"/>
        </w:tabs>
        <w:ind w:left="6785" w:hanging="1440"/>
      </w:pPr>
    </w:lvl>
    <w:lvl w:ilvl="6">
      <w:start w:val="1"/>
      <w:numFmt w:val="decimal"/>
      <w:lvlText w:val="%1.%2.%3.%4.%5.%6.%7."/>
      <w:lvlJc w:val="left"/>
      <w:pPr>
        <w:tabs>
          <w:tab w:val="num" w:pos="8214"/>
        </w:tabs>
        <w:ind w:left="8214" w:hanging="1800"/>
      </w:pPr>
    </w:lvl>
    <w:lvl w:ilvl="7">
      <w:start w:val="1"/>
      <w:numFmt w:val="decimal"/>
      <w:lvlText w:val="%1.%2.%3.%4.%5.%6.%7.%8."/>
      <w:lvlJc w:val="left"/>
      <w:pPr>
        <w:tabs>
          <w:tab w:val="num" w:pos="9283"/>
        </w:tabs>
        <w:ind w:left="9283" w:hanging="1800"/>
      </w:pPr>
    </w:lvl>
    <w:lvl w:ilvl="8">
      <w:start w:val="1"/>
      <w:numFmt w:val="decimal"/>
      <w:lvlText w:val="%1.%2.%3.%4.%5.%6.%7.%8.%9."/>
      <w:lvlJc w:val="left"/>
      <w:pPr>
        <w:tabs>
          <w:tab w:val="num" w:pos="10712"/>
        </w:tabs>
        <w:ind w:left="10712" w:hanging="2160"/>
      </w:pPr>
    </w:lvl>
  </w:abstractNum>
  <w:abstractNum w:abstractNumId="4">
    <w:nsid w:val="00000005"/>
    <w:multiLevelType w:val="multilevel"/>
    <w:tmpl w:val="00000005"/>
    <w:name w:val="WW8Num16"/>
    <w:lvl w:ilvl="0">
      <w:start w:val="1"/>
      <w:numFmt w:val="decimal"/>
      <w:lvlText w:val="%1."/>
      <w:lvlJc w:val="left"/>
      <w:pPr>
        <w:tabs>
          <w:tab w:val="num" w:pos="0"/>
        </w:tabs>
        <w:ind w:left="0" w:firstLine="709"/>
      </w:pPr>
    </w:lvl>
    <w:lvl w:ilvl="1">
      <w:start w:val="1"/>
      <w:numFmt w:val="decimal"/>
      <w:lvlText w:val="%1.%2."/>
      <w:lvlJc w:val="left"/>
      <w:pPr>
        <w:tabs>
          <w:tab w:val="num" w:pos="0"/>
        </w:tabs>
        <w:ind w:left="0"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0000006"/>
    <w:multiLevelType w:val="multilevel"/>
    <w:tmpl w:val="00000006"/>
    <w:name w:val="WW8Num17"/>
    <w:lvl w:ilvl="0">
      <w:start w:val="3"/>
      <w:numFmt w:val="decimal"/>
      <w:lvlText w:val="%1."/>
      <w:lvlJc w:val="left"/>
      <w:pPr>
        <w:tabs>
          <w:tab w:val="num" w:pos="420"/>
        </w:tabs>
        <w:ind w:left="420" w:hanging="42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6">
    <w:nsid w:val="00000007"/>
    <w:multiLevelType w:val="multilevel"/>
    <w:tmpl w:val="00000007"/>
    <w:name w:val="WW8Num18"/>
    <w:lvl w:ilvl="0">
      <w:start w:val="1"/>
      <w:numFmt w:val="decimal"/>
      <w:lvlText w:val="%1."/>
      <w:lvlJc w:val="left"/>
      <w:pPr>
        <w:tabs>
          <w:tab w:val="num" w:pos="0"/>
        </w:tabs>
        <w:ind w:left="0" w:firstLine="709"/>
      </w:pPr>
    </w:lvl>
    <w:lvl w:ilvl="1">
      <w:start w:val="1"/>
      <w:numFmt w:val="decimal"/>
      <w:lvlText w:val="%2)"/>
      <w:lvlJc w:val="left"/>
      <w:pPr>
        <w:tabs>
          <w:tab w:val="num" w:pos="0"/>
        </w:tabs>
        <w:ind w:left="0" w:firstLine="709"/>
      </w:pPr>
      <w:rPr>
        <w:rFonts w:ascii="Times New Roman" w:eastAsia="Times New Roman" w:hAnsi="Times New Roman" w:cs="Times New Roman"/>
      </w:rPr>
    </w:lvl>
    <w:lvl w:ilvl="2">
      <w:start w:val="1"/>
      <w:numFmt w:val="decimal"/>
      <w:lvlText w:val="%1.%2.%3."/>
      <w:lvlJc w:val="left"/>
      <w:pPr>
        <w:tabs>
          <w:tab w:val="num" w:pos="0"/>
        </w:tabs>
        <w:ind w:left="0" w:firstLine="709"/>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0000008"/>
    <w:multiLevelType w:val="multilevel"/>
    <w:tmpl w:val="00000008"/>
    <w:name w:val="WW8Num19"/>
    <w:lvl w:ilvl="0">
      <w:start w:val="1"/>
      <w:numFmt w:val="decimal"/>
      <w:lvlText w:val="%1."/>
      <w:lvlJc w:val="left"/>
      <w:pPr>
        <w:tabs>
          <w:tab w:val="num" w:pos="0"/>
        </w:tabs>
        <w:ind w:left="0" w:firstLine="708"/>
      </w:pPr>
    </w:lvl>
    <w:lvl w:ilvl="1">
      <w:start w:val="1"/>
      <w:numFmt w:val="decimal"/>
      <w:lvlText w:val="%1.%2."/>
      <w:lvlJc w:val="left"/>
      <w:pPr>
        <w:tabs>
          <w:tab w:val="num" w:pos="113"/>
        </w:tabs>
        <w:ind w:left="113" w:firstLine="596"/>
      </w:pPr>
    </w:lvl>
    <w:lvl w:ilvl="2">
      <w:start w:val="1"/>
      <w:numFmt w:val="decimal"/>
      <w:lvlText w:val="%1.%2.%3."/>
      <w:lvlJc w:val="left"/>
      <w:pPr>
        <w:tabs>
          <w:tab w:val="num" w:pos="1932"/>
        </w:tabs>
        <w:ind w:left="1932" w:hanging="504"/>
      </w:pPr>
    </w:lvl>
    <w:lvl w:ilvl="3">
      <w:start w:val="1"/>
      <w:numFmt w:val="decimal"/>
      <w:lvlText w:val="%1.%2.%3.%4."/>
      <w:lvlJc w:val="left"/>
      <w:pPr>
        <w:tabs>
          <w:tab w:val="num" w:pos="2436"/>
        </w:tabs>
        <w:ind w:left="2436" w:hanging="648"/>
      </w:pPr>
    </w:lvl>
    <w:lvl w:ilvl="4">
      <w:start w:val="1"/>
      <w:numFmt w:val="decimal"/>
      <w:lvlText w:val="%1.%2.%3.%4.%5."/>
      <w:lvlJc w:val="left"/>
      <w:pPr>
        <w:tabs>
          <w:tab w:val="num" w:pos="2940"/>
        </w:tabs>
        <w:ind w:left="2940" w:hanging="792"/>
      </w:pPr>
    </w:lvl>
    <w:lvl w:ilvl="5">
      <w:start w:val="1"/>
      <w:numFmt w:val="decimal"/>
      <w:lvlText w:val="%1.%2.%3.%4.%5.%6."/>
      <w:lvlJc w:val="left"/>
      <w:pPr>
        <w:tabs>
          <w:tab w:val="num" w:pos="3444"/>
        </w:tabs>
        <w:ind w:left="3444" w:hanging="936"/>
      </w:pPr>
    </w:lvl>
    <w:lvl w:ilvl="6">
      <w:start w:val="1"/>
      <w:numFmt w:val="decimal"/>
      <w:lvlText w:val="%1.%2.%3.%4.%5.%6.%7."/>
      <w:lvlJc w:val="left"/>
      <w:pPr>
        <w:tabs>
          <w:tab w:val="num" w:pos="3948"/>
        </w:tabs>
        <w:ind w:left="3948" w:hanging="1080"/>
      </w:pPr>
    </w:lvl>
    <w:lvl w:ilvl="7">
      <w:start w:val="1"/>
      <w:numFmt w:val="decimal"/>
      <w:lvlText w:val="%1.%2.%3.%4.%5.%6.%7.%8."/>
      <w:lvlJc w:val="left"/>
      <w:pPr>
        <w:tabs>
          <w:tab w:val="num" w:pos="4452"/>
        </w:tabs>
        <w:ind w:left="4452" w:hanging="1224"/>
      </w:pPr>
    </w:lvl>
    <w:lvl w:ilvl="8">
      <w:start w:val="1"/>
      <w:numFmt w:val="decimal"/>
      <w:lvlText w:val="%1.%2.%3.%4.%5.%6.%7.%8.%9."/>
      <w:lvlJc w:val="left"/>
      <w:pPr>
        <w:tabs>
          <w:tab w:val="num" w:pos="5028"/>
        </w:tabs>
        <w:ind w:left="5028" w:hanging="1440"/>
      </w:pPr>
    </w:lvl>
  </w:abstractNum>
  <w:abstractNum w:abstractNumId="8">
    <w:nsid w:val="00000009"/>
    <w:multiLevelType w:val="multilevel"/>
    <w:tmpl w:val="00000009"/>
    <w:name w:val="WW8Num2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multilevel"/>
    <w:tmpl w:val="0000000A"/>
    <w:name w:val="WW8Num21"/>
    <w:lvl w:ilvl="0">
      <w:start w:val="1"/>
      <w:numFmt w:val="decimal"/>
      <w:lvlText w:val="%1."/>
      <w:lvlJc w:val="left"/>
      <w:pPr>
        <w:tabs>
          <w:tab w:val="num" w:pos="0"/>
        </w:tabs>
        <w:ind w:left="0" w:firstLine="709"/>
      </w:pPr>
    </w:lvl>
    <w:lvl w:ilvl="1">
      <w:start w:val="1"/>
      <w:numFmt w:val="decimal"/>
      <w:lvlText w:val="%1.%2."/>
      <w:lvlJc w:val="left"/>
      <w:pPr>
        <w:tabs>
          <w:tab w:val="num" w:pos="0"/>
        </w:tabs>
        <w:ind w:left="0" w:firstLine="709"/>
      </w:pPr>
    </w:lvl>
    <w:lvl w:ilvl="2">
      <w:start w:val="1"/>
      <w:numFmt w:val="decimal"/>
      <w:lvlText w:val="%1.%2.%3."/>
      <w:lvlJc w:val="left"/>
      <w:pPr>
        <w:tabs>
          <w:tab w:val="num" w:pos="0"/>
        </w:tabs>
        <w:ind w:left="0" w:firstLine="709"/>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000000B"/>
    <w:multiLevelType w:val="multilevel"/>
    <w:tmpl w:val="0000000B"/>
    <w:name w:val="WW8Num23"/>
    <w:lvl w:ilvl="0">
      <w:start w:val="2"/>
      <w:numFmt w:val="decimal"/>
      <w:lvlText w:val="%1."/>
      <w:lvlJc w:val="left"/>
      <w:pPr>
        <w:tabs>
          <w:tab w:val="num" w:pos="420"/>
        </w:tabs>
        <w:ind w:left="420" w:hanging="42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11">
    <w:nsid w:val="0000000C"/>
    <w:multiLevelType w:val="multilevel"/>
    <w:tmpl w:val="0000000C"/>
    <w:name w:val="WW8Num24"/>
    <w:lvl w:ilvl="0">
      <w:start w:val="1"/>
      <w:numFmt w:val="decimal"/>
      <w:lvlText w:val="%1"/>
      <w:lvlJc w:val="left"/>
      <w:pPr>
        <w:tabs>
          <w:tab w:val="num" w:pos="0"/>
        </w:tabs>
        <w:ind w:left="0" w:firstLine="709"/>
      </w:pPr>
    </w:lvl>
    <w:lvl w:ilvl="1">
      <w:start w:val="1"/>
      <w:numFmt w:val="decimal"/>
      <w:lvlText w:val="%1.%2."/>
      <w:lvlJc w:val="left"/>
      <w:pPr>
        <w:tabs>
          <w:tab w:val="num" w:pos="0"/>
        </w:tabs>
        <w:ind w:left="0"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000000D"/>
    <w:multiLevelType w:val="multilevel"/>
    <w:tmpl w:val="0000000D"/>
    <w:name w:val="WW8Num25"/>
    <w:lvl w:ilvl="0">
      <w:start w:val="1"/>
      <w:numFmt w:val="decimal"/>
      <w:lvlText w:val="%1."/>
      <w:lvlJc w:val="left"/>
      <w:pPr>
        <w:tabs>
          <w:tab w:val="num" w:pos="0"/>
        </w:tabs>
        <w:ind w:left="0" w:firstLine="708"/>
      </w:pPr>
    </w:lvl>
    <w:lvl w:ilvl="1">
      <w:start w:val="1"/>
      <w:numFmt w:val="decimal"/>
      <w:lvlText w:val="%1.%2."/>
      <w:lvlJc w:val="left"/>
      <w:pPr>
        <w:tabs>
          <w:tab w:val="num" w:pos="113"/>
        </w:tabs>
        <w:ind w:left="113" w:firstLine="596"/>
      </w:pPr>
    </w:lvl>
    <w:lvl w:ilvl="2">
      <w:start w:val="1"/>
      <w:numFmt w:val="decimal"/>
      <w:lvlText w:val="%1.%2.%3."/>
      <w:lvlJc w:val="left"/>
      <w:pPr>
        <w:tabs>
          <w:tab w:val="num" w:pos="1932"/>
        </w:tabs>
        <w:ind w:left="1932" w:hanging="504"/>
      </w:pPr>
    </w:lvl>
    <w:lvl w:ilvl="3">
      <w:start w:val="1"/>
      <w:numFmt w:val="decimal"/>
      <w:lvlText w:val="%1.%2.%3.%4."/>
      <w:lvlJc w:val="left"/>
      <w:pPr>
        <w:tabs>
          <w:tab w:val="num" w:pos="2436"/>
        </w:tabs>
        <w:ind w:left="2436" w:hanging="648"/>
      </w:pPr>
    </w:lvl>
    <w:lvl w:ilvl="4">
      <w:start w:val="1"/>
      <w:numFmt w:val="decimal"/>
      <w:lvlText w:val="%1.%2.%3.%4.%5."/>
      <w:lvlJc w:val="left"/>
      <w:pPr>
        <w:tabs>
          <w:tab w:val="num" w:pos="2940"/>
        </w:tabs>
        <w:ind w:left="2940" w:hanging="792"/>
      </w:pPr>
    </w:lvl>
    <w:lvl w:ilvl="5">
      <w:start w:val="1"/>
      <w:numFmt w:val="decimal"/>
      <w:lvlText w:val="%1.%2.%3.%4.%5.%6."/>
      <w:lvlJc w:val="left"/>
      <w:pPr>
        <w:tabs>
          <w:tab w:val="num" w:pos="3444"/>
        </w:tabs>
        <w:ind w:left="3444" w:hanging="936"/>
      </w:pPr>
    </w:lvl>
    <w:lvl w:ilvl="6">
      <w:start w:val="1"/>
      <w:numFmt w:val="decimal"/>
      <w:lvlText w:val="%1.%2.%3.%4.%5.%6.%7."/>
      <w:lvlJc w:val="left"/>
      <w:pPr>
        <w:tabs>
          <w:tab w:val="num" w:pos="3948"/>
        </w:tabs>
        <w:ind w:left="3948" w:hanging="1080"/>
      </w:pPr>
    </w:lvl>
    <w:lvl w:ilvl="7">
      <w:start w:val="1"/>
      <w:numFmt w:val="decimal"/>
      <w:lvlText w:val="%1.%2.%3.%4.%5.%6.%7.%8."/>
      <w:lvlJc w:val="left"/>
      <w:pPr>
        <w:tabs>
          <w:tab w:val="num" w:pos="4452"/>
        </w:tabs>
        <w:ind w:left="4452" w:hanging="1224"/>
      </w:pPr>
    </w:lvl>
    <w:lvl w:ilvl="8">
      <w:start w:val="1"/>
      <w:numFmt w:val="decimal"/>
      <w:lvlText w:val="%1.%2.%3.%4.%5.%6.%7.%8.%9."/>
      <w:lvlJc w:val="left"/>
      <w:pPr>
        <w:tabs>
          <w:tab w:val="num" w:pos="5028"/>
        </w:tabs>
        <w:ind w:left="5028" w:hanging="1440"/>
      </w:pPr>
    </w:lvl>
  </w:abstractNum>
  <w:abstractNum w:abstractNumId="13">
    <w:nsid w:val="0000000E"/>
    <w:multiLevelType w:val="multilevel"/>
    <w:tmpl w:val="0000000E"/>
    <w:name w:val="WW8Num29"/>
    <w:lvl w:ilvl="0">
      <w:start w:val="1"/>
      <w:numFmt w:val="decimal"/>
      <w:lvlText w:val="%1."/>
      <w:lvlJc w:val="left"/>
      <w:pPr>
        <w:tabs>
          <w:tab w:val="num" w:pos="0"/>
        </w:tabs>
        <w:ind w:left="0" w:firstLine="709"/>
      </w:pPr>
    </w:lvl>
    <w:lvl w:ilvl="1">
      <w:start w:val="1"/>
      <w:numFmt w:val="decimal"/>
      <w:lvlText w:val="%1.%2."/>
      <w:lvlJc w:val="left"/>
      <w:pPr>
        <w:tabs>
          <w:tab w:val="num" w:pos="0"/>
        </w:tabs>
        <w:ind w:left="0" w:firstLine="709"/>
      </w:pPr>
    </w:lvl>
    <w:lvl w:ilvl="2">
      <w:start w:val="1"/>
      <w:numFmt w:val="decimal"/>
      <w:lvlText w:val="%1.%2.%3."/>
      <w:lvlJc w:val="left"/>
      <w:pPr>
        <w:tabs>
          <w:tab w:val="num" w:pos="0"/>
        </w:tabs>
        <w:ind w:left="0" w:firstLine="709"/>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000000F"/>
    <w:multiLevelType w:val="multilevel"/>
    <w:tmpl w:val="0000000F"/>
    <w:name w:val="WW8Num32"/>
    <w:lvl w:ilvl="0">
      <w:start w:val="1"/>
      <w:numFmt w:val="decimal"/>
      <w:lvlText w:val="%1."/>
      <w:lvlJc w:val="left"/>
      <w:pPr>
        <w:tabs>
          <w:tab w:val="num" w:pos="0"/>
        </w:tabs>
        <w:ind w:left="0" w:firstLine="709"/>
      </w:pPr>
    </w:lvl>
    <w:lvl w:ilvl="1">
      <w:start w:val="1"/>
      <w:numFmt w:val="decimal"/>
      <w:lvlText w:val="%1.%2"/>
      <w:lvlJc w:val="left"/>
      <w:pPr>
        <w:tabs>
          <w:tab w:val="num" w:pos="0"/>
        </w:tabs>
        <w:ind w:left="0" w:firstLine="709"/>
      </w:pPr>
    </w:lvl>
    <w:lvl w:ilvl="2">
      <w:start w:val="1"/>
      <w:numFmt w:val="decimal"/>
      <w:lvlText w:val="%1.%2.%3"/>
      <w:lvlJc w:val="left"/>
      <w:pPr>
        <w:tabs>
          <w:tab w:val="num" w:pos="0"/>
        </w:tabs>
        <w:ind w:left="0" w:firstLine="709"/>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0000010"/>
    <w:multiLevelType w:val="multilevel"/>
    <w:tmpl w:val="00000010"/>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6">
    <w:nsid w:val="08362376"/>
    <w:multiLevelType w:val="multilevel"/>
    <w:tmpl w:val="620AA4C0"/>
    <w:lvl w:ilvl="0">
      <w:start w:val="1"/>
      <w:numFmt w:val="decimal"/>
      <w:lvlText w:val="%1."/>
      <w:lvlJc w:val="left"/>
      <w:pPr>
        <w:tabs>
          <w:tab w:val="num" w:pos="435"/>
        </w:tabs>
        <w:ind w:left="435" w:hanging="435"/>
      </w:pPr>
      <w:rPr>
        <w:i w:val="0"/>
      </w:rPr>
    </w:lvl>
    <w:lvl w:ilvl="1">
      <w:start w:val="6"/>
      <w:numFmt w:val="decimal"/>
      <w:lvlText w:val="%1.%2)"/>
      <w:lvlJc w:val="left"/>
      <w:pPr>
        <w:tabs>
          <w:tab w:val="num" w:pos="1620"/>
        </w:tabs>
        <w:ind w:left="1620" w:hanging="720"/>
      </w:pPr>
      <w:rPr>
        <w:i w:val="0"/>
      </w:rPr>
    </w:lvl>
    <w:lvl w:ilvl="2">
      <w:start w:val="1"/>
      <w:numFmt w:val="decimal"/>
      <w:lvlText w:val="%1.%2)%3."/>
      <w:lvlJc w:val="left"/>
      <w:pPr>
        <w:tabs>
          <w:tab w:val="num" w:pos="2520"/>
        </w:tabs>
        <w:ind w:left="2520" w:hanging="720"/>
      </w:pPr>
      <w:rPr>
        <w:i w:val="0"/>
      </w:rPr>
    </w:lvl>
    <w:lvl w:ilvl="3">
      <w:start w:val="1"/>
      <w:numFmt w:val="decimal"/>
      <w:lvlText w:val="%1.%2)%3.%4."/>
      <w:lvlJc w:val="left"/>
      <w:pPr>
        <w:tabs>
          <w:tab w:val="num" w:pos="3780"/>
        </w:tabs>
        <w:ind w:left="3780" w:hanging="1080"/>
      </w:pPr>
      <w:rPr>
        <w:i w:val="0"/>
      </w:rPr>
    </w:lvl>
    <w:lvl w:ilvl="4">
      <w:start w:val="1"/>
      <w:numFmt w:val="decimal"/>
      <w:lvlText w:val="%1.%2)%3.%4.%5."/>
      <w:lvlJc w:val="left"/>
      <w:pPr>
        <w:tabs>
          <w:tab w:val="num" w:pos="4680"/>
        </w:tabs>
        <w:ind w:left="4680" w:hanging="1080"/>
      </w:pPr>
      <w:rPr>
        <w:i w:val="0"/>
      </w:rPr>
    </w:lvl>
    <w:lvl w:ilvl="5">
      <w:start w:val="1"/>
      <w:numFmt w:val="decimal"/>
      <w:lvlText w:val="%1.%2)%3.%4.%5.%6."/>
      <w:lvlJc w:val="left"/>
      <w:pPr>
        <w:tabs>
          <w:tab w:val="num" w:pos="5940"/>
        </w:tabs>
        <w:ind w:left="5940" w:hanging="1440"/>
      </w:pPr>
      <w:rPr>
        <w:i w:val="0"/>
      </w:rPr>
    </w:lvl>
    <w:lvl w:ilvl="6">
      <w:start w:val="1"/>
      <w:numFmt w:val="decimal"/>
      <w:lvlText w:val="%1.%2)%3.%4.%5.%6.%7."/>
      <w:lvlJc w:val="left"/>
      <w:pPr>
        <w:tabs>
          <w:tab w:val="num" w:pos="7200"/>
        </w:tabs>
        <w:ind w:left="7200" w:hanging="1800"/>
      </w:pPr>
      <w:rPr>
        <w:i w:val="0"/>
      </w:rPr>
    </w:lvl>
    <w:lvl w:ilvl="7">
      <w:start w:val="1"/>
      <w:numFmt w:val="decimal"/>
      <w:lvlText w:val="%1.%2)%3.%4.%5.%6.%7.%8."/>
      <w:lvlJc w:val="left"/>
      <w:pPr>
        <w:tabs>
          <w:tab w:val="num" w:pos="8100"/>
        </w:tabs>
        <w:ind w:left="8100" w:hanging="1800"/>
      </w:pPr>
      <w:rPr>
        <w:i w:val="0"/>
      </w:rPr>
    </w:lvl>
    <w:lvl w:ilvl="8">
      <w:start w:val="1"/>
      <w:numFmt w:val="decimal"/>
      <w:lvlText w:val="%1.%2)%3.%4.%5.%6.%7.%8.%9."/>
      <w:lvlJc w:val="left"/>
      <w:pPr>
        <w:tabs>
          <w:tab w:val="num" w:pos="9360"/>
        </w:tabs>
        <w:ind w:left="9360" w:hanging="2160"/>
      </w:pPr>
      <w:rPr>
        <w:i w:val="0"/>
      </w:rPr>
    </w:lvl>
  </w:abstractNum>
  <w:abstractNum w:abstractNumId="17">
    <w:nsid w:val="0FBD7AED"/>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1894"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8">
    <w:nsid w:val="2A024320"/>
    <w:multiLevelType w:val="hybridMultilevel"/>
    <w:tmpl w:val="C6A66A52"/>
    <w:lvl w:ilvl="0" w:tplc="E37251D4">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C654BDC"/>
    <w:multiLevelType w:val="hybridMultilevel"/>
    <w:tmpl w:val="5E9E3E8C"/>
    <w:lvl w:ilvl="0" w:tplc="BCA6A8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0806D7"/>
    <w:multiLevelType w:val="hybridMultilevel"/>
    <w:tmpl w:val="EC3436CE"/>
    <w:lvl w:ilvl="0" w:tplc="71903A6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1">
    <w:nsid w:val="62243DD6"/>
    <w:multiLevelType w:val="multilevel"/>
    <w:tmpl w:val="534C026A"/>
    <w:lvl w:ilvl="0">
      <w:start w:val="1"/>
      <w:numFmt w:val="decimal"/>
      <w:lvlText w:val="%1."/>
      <w:lvlJc w:val="left"/>
      <w:pPr>
        <w:tabs>
          <w:tab w:val="num" w:pos="435"/>
        </w:tabs>
        <w:ind w:left="435" w:hanging="435"/>
      </w:pPr>
    </w:lvl>
    <w:lvl w:ilvl="1">
      <w:start w:val="1"/>
      <w:numFmt w:val="decimal"/>
      <w:lvlText w:val="%1.%2)"/>
      <w:lvlJc w:val="left"/>
      <w:pPr>
        <w:tabs>
          <w:tab w:val="num" w:pos="1620"/>
        </w:tabs>
        <w:ind w:left="1620" w:hanging="720"/>
      </w:pPr>
      <w:rPr>
        <w:i w:val="0"/>
        <w:sz w:val="28"/>
        <w:szCs w:val="28"/>
      </w:r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num>
  <w:num w:numId="9">
    <w:abstractNumId w:val="3"/>
  </w:num>
  <w:num w:numId="1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8"/>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B735E"/>
    <w:rsid w:val="00021F63"/>
    <w:rsid w:val="00027959"/>
    <w:rsid w:val="0003440C"/>
    <w:rsid w:val="00051BD4"/>
    <w:rsid w:val="00075B66"/>
    <w:rsid w:val="000939B4"/>
    <w:rsid w:val="000F0457"/>
    <w:rsid w:val="00115DB4"/>
    <w:rsid w:val="00151C62"/>
    <w:rsid w:val="001B2264"/>
    <w:rsid w:val="001E7B38"/>
    <w:rsid w:val="001F4EC7"/>
    <w:rsid w:val="00252BFA"/>
    <w:rsid w:val="00285463"/>
    <w:rsid w:val="002E480F"/>
    <w:rsid w:val="003053D7"/>
    <w:rsid w:val="003117B1"/>
    <w:rsid w:val="00325747"/>
    <w:rsid w:val="0033624D"/>
    <w:rsid w:val="003505F1"/>
    <w:rsid w:val="00376B5F"/>
    <w:rsid w:val="00385A6D"/>
    <w:rsid w:val="00391F10"/>
    <w:rsid w:val="003A1B04"/>
    <w:rsid w:val="003A1C8D"/>
    <w:rsid w:val="003A2316"/>
    <w:rsid w:val="003B2775"/>
    <w:rsid w:val="003B3750"/>
    <w:rsid w:val="003D1D4F"/>
    <w:rsid w:val="00422FD4"/>
    <w:rsid w:val="00445C0F"/>
    <w:rsid w:val="00462730"/>
    <w:rsid w:val="004748FA"/>
    <w:rsid w:val="005743BF"/>
    <w:rsid w:val="005807F3"/>
    <w:rsid w:val="005835CD"/>
    <w:rsid w:val="0058363E"/>
    <w:rsid w:val="005B735E"/>
    <w:rsid w:val="005F36A7"/>
    <w:rsid w:val="0063550F"/>
    <w:rsid w:val="00644BCD"/>
    <w:rsid w:val="006464D7"/>
    <w:rsid w:val="006620E0"/>
    <w:rsid w:val="00687D72"/>
    <w:rsid w:val="006C3C8B"/>
    <w:rsid w:val="006C73A9"/>
    <w:rsid w:val="006D0328"/>
    <w:rsid w:val="007106EA"/>
    <w:rsid w:val="00733DCB"/>
    <w:rsid w:val="00745281"/>
    <w:rsid w:val="00746667"/>
    <w:rsid w:val="00762427"/>
    <w:rsid w:val="007A1414"/>
    <w:rsid w:val="007D6CA6"/>
    <w:rsid w:val="0081223D"/>
    <w:rsid w:val="00820441"/>
    <w:rsid w:val="008252E6"/>
    <w:rsid w:val="00827042"/>
    <w:rsid w:val="00835138"/>
    <w:rsid w:val="0085362C"/>
    <w:rsid w:val="00853980"/>
    <w:rsid w:val="00892BFE"/>
    <w:rsid w:val="008C147F"/>
    <w:rsid w:val="008C63DC"/>
    <w:rsid w:val="008F2F10"/>
    <w:rsid w:val="008F7490"/>
    <w:rsid w:val="009536FF"/>
    <w:rsid w:val="00960358"/>
    <w:rsid w:val="00995C0A"/>
    <w:rsid w:val="009A4EF3"/>
    <w:rsid w:val="009B5AC7"/>
    <w:rsid w:val="009D4A71"/>
    <w:rsid w:val="00A32112"/>
    <w:rsid w:val="00A73F15"/>
    <w:rsid w:val="00AD2167"/>
    <w:rsid w:val="00AE2AC2"/>
    <w:rsid w:val="00B21367"/>
    <w:rsid w:val="00B66CF3"/>
    <w:rsid w:val="00B66DFA"/>
    <w:rsid w:val="00B765B0"/>
    <w:rsid w:val="00BF0CCD"/>
    <w:rsid w:val="00C926C3"/>
    <w:rsid w:val="00C95B64"/>
    <w:rsid w:val="00CC2C79"/>
    <w:rsid w:val="00CF74C0"/>
    <w:rsid w:val="00CF7B8E"/>
    <w:rsid w:val="00D20A8E"/>
    <w:rsid w:val="00D31F06"/>
    <w:rsid w:val="00D509E6"/>
    <w:rsid w:val="00D50AE0"/>
    <w:rsid w:val="00D60B0E"/>
    <w:rsid w:val="00D91FB5"/>
    <w:rsid w:val="00DB1337"/>
    <w:rsid w:val="00DC34E1"/>
    <w:rsid w:val="00DE33BA"/>
    <w:rsid w:val="00E035F1"/>
    <w:rsid w:val="00EA3D7F"/>
    <w:rsid w:val="00EC5AE7"/>
    <w:rsid w:val="00EE2BF9"/>
    <w:rsid w:val="00F15F39"/>
    <w:rsid w:val="00F478E7"/>
    <w:rsid w:val="00F55382"/>
    <w:rsid w:val="00FB2184"/>
    <w:rsid w:val="00FE3394"/>
    <w:rsid w:val="00FE3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E-mail Signature" w:uiPriority="0"/>
    <w:lsdException w:name="Normal (Web)" w:uiPriority="0"/>
    <w:lsdException w:name="HTML Address" w:uiPriority="0"/>
    <w:lsdException w:name="HTML Code" w:uiPriority="0"/>
    <w:lsdException w:name="HTML Keyboard" w:uiPriority="0"/>
    <w:lsdException w:name="HTML Preformatted" w:uiPriority="0"/>
    <w:lsdException w:name="HTML Sample" w:uiPriority="0"/>
    <w:lsdException w:name="HTML Typewriter"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5F1"/>
  </w:style>
  <w:style w:type="paragraph" w:styleId="1">
    <w:name w:val="heading 1"/>
    <w:basedOn w:val="a"/>
    <w:next w:val="a"/>
    <w:link w:val="10"/>
    <w:qFormat/>
    <w:rsid w:val="005B735E"/>
    <w:pPr>
      <w:keepNext/>
      <w:suppressAutoHyphens/>
      <w:spacing w:before="240" w:after="120" w:line="240" w:lineRule="auto"/>
      <w:ind w:firstLine="709"/>
      <w:jc w:val="center"/>
      <w:outlineLvl w:val="0"/>
    </w:pPr>
    <w:rPr>
      <w:rFonts w:ascii="Times New Roman" w:eastAsia="Times New Roman" w:hAnsi="Times New Roman" w:cs="Times New Roman"/>
      <w:b/>
      <w:bCs/>
      <w:kern w:val="2"/>
      <w:sz w:val="32"/>
      <w:szCs w:val="32"/>
      <w:lang w:eastAsia="ar-SA"/>
    </w:rPr>
  </w:style>
  <w:style w:type="paragraph" w:styleId="2">
    <w:name w:val="heading 2"/>
    <w:basedOn w:val="a"/>
    <w:next w:val="a"/>
    <w:link w:val="20"/>
    <w:semiHidden/>
    <w:unhideWhenUsed/>
    <w:qFormat/>
    <w:rsid w:val="005B735E"/>
    <w:pPr>
      <w:keepNext/>
      <w:tabs>
        <w:tab w:val="num" w:pos="0"/>
      </w:tabs>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semiHidden/>
    <w:unhideWhenUsed/>
    <w:qFormat/>
    <w:rsid w:val="005B735E"/>
    <w:pPr>
      <w:keepNext/>
      <w:suppressAutoHyphens/>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semiHidden/>
    <w:unhideWhenUsed/>
    <w:qFormat/>
    <w:rsid w:val="005B735E"/>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semiHidden/>
    <w:unhideWhenUsed/>
    <w:qFormat/>
    <w:rsid w:val="005B735E"/>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semiHidden/>
    <w:unhideWhenUsed/>
    <w:qFormat/>
    <w:rsid w:val="005B735E"/>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
    <w:next w:val="a"/>
    <w:link w:val="70"/>
    <w:semiHidden/>
    <w:unhideWhenUsed/>
    <w:qFormat/>
    <w:rsid w:val="005B735E"/>
    <w:pPr>
      <w:suppressAutoHyphens/>
      <w:spacing w:before="240" w:after="60" w:line="240" w:lineRule="auto"/>
      <w:outlineLvl w:val="6"/>
    </w:pPr>
    <w:rPr>
      <w:rFonts w:ascii="Times New Roman" w:eastAsia="Times New Roman" w:hAnsi="Times New Roman" w:cs="Times New Roman"/>
      <w:sz w:val="20"/>
      <w:szCs w:val="20"/>
      <w:lang w:eastAsia="ar-SA"/>
    </w:rPr>
  </w:style>
  <w:style w:type="paragraph" w:styleId="8">
    <w:name w:val="heading 8"/>
    <w:basedOn w:val="a"/>
    <w:next w:val="a"/>
    <w:link w:val="80"/>
    <w:semiHidden/>
    <w:unhideWhenUsed/>
    <w:qFormat/>
    <w:rsid w:val="005B735E"/>
    <w:pPr>
      <w:suppressAutoHyphens/>
      <w:spacing w:before="240" w:after="60" w:line="240" w:lineRule="auto"/>
      <w:outlineLvl w:val="7"/>
    </w:pPr>
    <w:rPr>
      <w:rFonts w:ascii="Times New Roman" w:eastAsia="Times New Roman" w:hAnsi="Times New Roman" w:cs="Times New Roman"/>
      <w:i/>
      <w:iCs/>
      <w:sz w:val="20"/>
      <w:szCs w:val="20"/>
      <w:lang w:eastAsia="ar-SA"/>
    </w:rPr>
  </w:style>
  <w:style w:type="paragraph" w:styleId="9">
    <w:name w:val="heading 9"/>
    <w:basedOn w:val="a"/>
    <w:next w:val="a"/>
    <w:link w:val="90"/>
    <w:semiHidden/>
    <w:unhideWhenUsed/>
    <w:qFormat/>
    <w:rsid w:val="005B735E"/>
    <w:pPr>
      <w:suppressAutoHyphens/>
      <w:spacing w:before="240" w:after="60" w:line="240" w:lineRule="auto"/>
      <w:outlineLvl w:val="8"/>
    </w:pPr>
    <w:rPr>
      <w:rFonts w:ascii="Arial" w:eastAsia="Times New Roman" w:hAnsi="Arial"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35E"/>
    <w:rPr>
      <w:rFonts w:ascii="Times New Roman" w:eastAsia="Times New Roman" w:hAnsi="Times New Roman" w:cs="Times New Roman"/>
      <w:b/>
      <w:bCs/>
      <w:kern w:val="2"/>
      <w:sz w:val="32"/>
      <w:szCs w:val="32"/>
      <w:lang w:eastAsia="ar-SA"/>
    </w:rPr>
  </w:style>
  <w:style w:type="character" w:customStyle="1" w:styleId="20">
    <w:name w:val="Заголовок 2 Знак"/>
    <w:basedOn w:val="a0"/>
    <w:link w:val="2"/>
    <w:semiHidden/>
    <w:rsid w:val="005B735E"/>
    <w:rPr>
      <w:rFonts w:ascii="Arial" w:eastAsia="Times New Roman" w:hAnsi="Arial" w:cs="Arial"/>
      <w:b/>
      <w:bCs/>
      <w:i/>
      <w:iCs/>
      <w:sz w:val="28"/>
      <w:szCs w:val="28"/>
      <w:lang w:eastAsia="ar-SA"/>
    </w:rPr>
  </w:style>
  <w:style w:type="character" w:customStyle="1" w:styleId="30">
    <w:name w:val="Заголовок 3 Знак"/>
    <w:basedOn w:val="a0"/>
    <w:link w:val="3"/>
    <w:semiHidden/>
    <w:rsid w:val="005B735E"/>
    <w:rPr>
      <w:rFonts w:ascii="Arial" w:eastAsia="Times New Roman" w:hAnsi="Arial" w:cs="Arial"/>
      <w:b/>
      <w:bCs/>
      <w:sz w:val="26"/>
      <w:szCs w:val="26"/>
      <w:lang w:eastAsia="ar-SA"/>
    </w:rPr>
  </w:style>
  <w:style w:type="character" w:customStyle="1" w:styleId="40">
    <w:name w:val="Заголовок 4 Знак"/>
    <w:basedOn w:val="a0"/>
    <w:link w:val="4"/>
    <w:semiHidden/>
    <w:rsid w:val="005B735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semiHidden/>
    <w:rsid w:val="005B735E"/>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semiHidden/>
    <w:rsid w:val="005B735E"/>
    <w:rPr>
      <w:rFonts w:ascii="Times New Roman" w:eastAsia="Times New Roman" w:hAnsi="Times New Roman" w:cs="Times New Roman"/>
      <w:b/>
      <w:bCs/>
      <w:lang w:eastAsia="ar-SA"/>
    </w:rPr>
  </w:style>
  <w:style w:type="character" w:customStyle="1" w:styleId="70">
    <w:name w:val="Заголовок 7 Знак"/>
    <w:basedOn w:val="a0"/>
    <w:link w:val="7"/>
    <w:semiHidden/>
    <w:rsid w:val="005B735E"/>
    <w:rPr>
      <w:rFonts w:ascii="Times New Roman" w:eastAsia="Times New Roman" w:hAnsi="Times New Roman" w:cs="Times New Roman"/>
      <w:sz w:val="20"/>
      <w:szCs w:val="20"/>
      <w:lang w:eastAsia="ar-SA"/>
    </w:rPr>
  </w:style>
  <w:style w:type="character" w:customStyle="1" w:styleId="80">
    <w:name w:val="Заголовок 8 Знак"/>
    <w:basedOn w:val="a0"/>
    <w:link w:val="8"/>
    <w:semiHidden/>
    <w:rsid w:val="005B735E"/>
    <w:rPr>
      <w:rFonts w:ascii="Times New Roman" w:eastAsia="Times New Roman" w:hAnsi="Times New Roman" w:cs="Times New Roman"/>
      <w:i/>
      <w:iCs/>
      <w:sz w:val="20"/>
      <w:szCs w:val="20"/>
      <w:lang w:eastAsia="ar-SA"/>
    </w:rPr>
  </w:style>
  <w:style w:type="character" w:customStyle="1" w:styleId="90">
    <w:name w:val="Заголовок 9 Знак"/>
    <w:basedOn w:val="a0"/>
    <w:link w:val="9"/>
    <w:semiHidden/>
    <w:rsid w:val="005B735E"/>
    <w:rPr>
      <w:rFonts w:ascii="Arial" w:eastAsia="Times New Roman" w:hAnsi="Arial" w:cs="Arial"/>
      <w:lang w:eastAsia="ar-SA"/>
    </w:rPr>
  </w:style>
  <w:style w:type="character" w:styleId="a3">
    <w:name w:val="Hyperlink"/>
    <w:semiHidden/>
    <w:unhideWhenUsed/>
    <w:rsid w:val="005B735E"/>
    <w:rPr>
      <w:color w:val="0000FF"/>
      <w:u w:val="single"/>
    </w:rPr>
  </w:style>
  <w:style w:type="character" w:styleId="a4">
    <w:name w:val="FollowedHyperlink"/>
    <w:semiHidden/>
    <w:unhideWhenUsed/>
    <w:rsid w:val="005B735E"/>
    <w:rPr>
      <w:color w:val="800080"/>
      <w:u w:val="single"/>
    </w:rPr>
  </w:style>
  <w:style w:type="paragraph" w:styleId="HTML">
    <w:name w:val="HTML Address"/>
    <w:basedOn w:val="a"/>
    <w:link w:val="HTML0"/>
    <w:semiHidden/>
    <w:unhideWhenUsed/>
    <w:rsid w:val="005B735E"/>
    <w:pPr>
      <w:suppressAutoHyphens/>
      <w:spacing w:after="0" w:line="240" w:lineRule="auto"/>
    </w:pPr>
    <w:rPr>
      <w:rFonts w:ascii="Times New Roman" w:eastAsia="Times New Roman" w:hAnsi="Times New Roman" w:cs="Times New Roman"/>
      <w:i/>
      <w:iCs/>
      <w:sz w:val="20"/>
      <w:szCs w:val="20"/>
      <w:lang w:eastAsia="ar-SA"/>
    </w:rPr>
  </w:style>
  <w:style w:type="character" w:customStyle="1" w:styleId="HTML0">
    <w:name w:val="Адрес HTML Знак"/>
    <w:basedOn w:val="a0"/>
    <w:link w:val="HTML"/>
    <w:semiHidden/>
    <w:rsid w:val="005B735E"/>
    <w:rPr>
      <w:rFonts w:ascii="Times New Roman" w:eastAsia="Times New Roman" w:hAnsi="Times New Roman" w:cs="Times New Roman"/>
      <w:i/>
      <w:iCs/>
      <w:sz w:val="20"/>
      <w:szCs w:val="20"/>
      <w:lang w:eastAsia="ar-SA"/>
    </w:rPr>
  </w:style>
  <w:style w:type="character" w:styleId="HTML1">
    <w:name w:val="HTML Code"/>
    <w:semiHidden/>
    <w:unhideWhenUsed/>
    <w:rsid w:val="005B735E"/>
    <w:rPr>
      <w:rFonts w:ascii="Courier New" w:eastAsia="Times New Roman" w:hAnsi="Courier New" w:cs="Courier New" w:hint="default"/>
      <w:sz w:val="20"/>
      <w:szCs w:val="20"/>
    </w:rPr>
  </w:style>
  <w:style w:type="character" w:styleId="HTML2">
    <w:name w:val="HTML Keyboard"/>
    <w:semiHidden/>
    <w:unhideWhenUsed/>
    <w:rsid w:val="005B735E"/>
    <w:rPr>
      <w:rFonts w:ascii="Courier New" w:eastAsia="Times New Roman" w:hAnsi="Courier New" w:cs="Courier New" w:hint="default"/>
      <w:sz w:val="20"/>
      <w:szCs w:val="20"/>
    </w:rPr>
  </w:style>
  <w:style w:type="paragraph" w:styleId="HTML3">
    <w:name w:val="HTML Preformatted"/>
    <w:basedOn w:val="a"/>
    <w:link w:val="HTML4"/>
    <w:unhideWhenUsed/>
    <w:rsid w:val="005B7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4">
    <w:name w:val="Стандартный HTML Знак"/>
    <w:basedOn w:val="a0"/>
    <w:link w:val="HTML3"/>
    <w:rsid w:val="005B735E"/>
    <w:rPr>
      <w:rFonts w:ascii="Courier New" w:eastAsia="Times New Roman" w:hAnsi="Courier New" w:cs="Courier New"/>
      <w:sz w:val="20"/>
      <w:szCs w:val="20"/>
      <w:lang w:eastAsia="ar-SA"/>
    </w:rPr>
  </w:style>
  <w:style w:type="character" w:styleId="HTML5">
    <w:name w:val="HTML Sample"/>
    <w:semiHidden/>
    <w:unhideWhenUsed/>
    <w:rsid w:val="005B735E"/>
    <w:rPr>
      <w:rFonts w:ascii="Courier New" w:eastAsia="Times New Roman" w:hAnsi="Courier New" w:cs="Courier New" w:hint="default"/>
    </w:rPr>
  </w:style>
  <w:style w:type="character" w:styleId="HTML6">
    <w:name w:val="HTML Typewriter"/>
    <w:semiHidden/>
    <w:unhideWhenUsed/>
    <w:rsid w:val="005B735E"/>
    <w:rPr>
      <w:rFonts w:ascii="Courier New" w:eastAsia="Times New Roman" w:hAnsi="Courier New" w:cs="Courier New" w:hint="default"/>
      <w:sz w:val="20"/>
      <w:szCs w:val="20"/>
    </w:rPr>
  </w:style>
  <w:style w:type="paragraph" w:styleId="a5">
    <w:name w:val="Normal (Web)"/>
    <w:basedOn w:val="a"/>
    <w:semiHidden/>
    <w:unhideWhenUsed/>
    <w:rsid w:val="005B735E"/>
    <w:pPr>
      <w:suppressAutoHyphens/>
      <w:spacing w:after="0" w:line="240" w:lineRule="auto"/>
    </w:pPr>
    <w:rPr>
      <w:rFonts w:ascii="Times New Roman" w:eastAsia="Times New Roman" w:hAnsi="Times New Roman" w:cs="Times New Roman"/>
      <w:sz w:val="20"/>
      <w:szCs w:val="20"/>
      <w:lang w:eastAsia="ar-SA"/>
    </w:rPr>
  </w:style>
  <w:style w:type="paragraph" w:styleId="a6">
    <w:name w:val="header"/>
    <w:basedOn w:val="a"/>
    <w:link w:val="a7"/>
    <w:semiHidden/>
    <w:unhideWhenUsed/>
    <w:rsid w:val="005B735E"/>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Верхний колонтитул Знак"/>
    <w:basedOn w:val="a0"/>
    <w:link w:val="a6"/>
    <w:semiHidden/>
    <w:rsid w:val="005B735E"/>
    <w:rPr>
      <w:rFonts w:ascii="Times New Roman" w:eastAsia="Times New Roman" w:hAnsi="Times New Roman" w:cs="Times New Roman"/>
      <w:sz w:val="20"/>
      <w:szCs w:val="20"/>
      <w:lang w:eastAsia="ar-SA"/>
    </w:rPr>
  </w:style>
  <w:style w:type="paragraph" w:styleId="a8">
    <w:name w:val="footer"/>
    <w:basedOn w:val="a"/>
    <w:link w:val="a9"/>
    <w:semiHidden/>
    <w:unhideWhenUsed/>
    <w:rsid w:val="005B735E"/>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Нижний колонтитул Знак"/>
    <w:basedOn w:val="a0"/>
    <w:link w:val="a8"/>
    <w:semiHidden/>
    <w:rsid w:val="005B735E"/>
    <w:rPr>
      <w:rFonts w:ascii="Times New Roman" w:eastAsia="Times New Roman" w:hAnsi="Times New Roman" w:cs="Times New Roman"/>
      <w:sz w:val="20"/>
      <w:szCs w:val="20"/>
      <w:lang w:eastAsia="ar-SA"/>
    </w:rPr>
  </w:style>
  <w:style w:type="paragraph" w:styleId="aa">
    <w:name w:val="envelope address"/>
    <w:basedOn w:val="a"/>
    <w:semiHidden/>
    <w:unhideWhenUsed/>
    <w:rsid w:val="005B735E"/>
    <w:pPr>
      <w:suppressAutoHyphens/>
      <w:spacing w:after="0" w:line="240" w:lineRule="auto"/>
      <w:ind w:left="2880"/>
    </w:pPr>
    <w:rPr>
      <w:rFonts w:ascii="Arial" w:eastAsia="Times New Roman" w:hAnsi="Arial" w:cs="Arial"/>
      <w:sz w:val="20"/>
      <w:szCs w:val="20"/>
      <w:lang w:eastAsia="ar-SA"/>
    </w:rPr>
  </w:style>
  <w:style w:type="paragraph" w:styleId="21">
    <w:name w:val="envelope return"/>
    <w:basedOn w:val="a"/>
    <w:semiHidden/>
    <w:unhideWhenUsed/>
    <w:rsid w:val="005B735E"/>
    <w:pPr>
      <w:suppressAutoHyphens/>
      <w:spacing w:after="0" w:line="240" w:lineRule="auto"/>
    </w:pPr>
    <w:rPr>
      <w:rFonts w:ascii="Arial" w:eastAsia="Times New Roman" w:hAnsi="Arial" w:cs="Arial"/>
      <w:sz w:val="20"/>
      <w:szCs w:val="20"/>
      <w:lang w:eastAsia="ar-SA"/>
    </w:rPr>
  </w:style>
  <w:style w:type="paragraph" w:styleId="ab">
    <w:name w:val="List"/>
    <w:basedOn w:val="a"/>
    <w:semiHidden/>
    <w:unhideWhenUsed/>
    <w:rsid w:val="005B735E"/>
    <w:pPr>
      <w:suppressAutoHyphens/>
      <w:spacing w:after="0" w:line="240" w:lineRule="auto"/>
      <w:ind w:left="283" w:hanging="283"/>
    </w:pPr>
    <w:rPr>
      <w:rFonts w:ascii="Times New Roman" w:eastAsia="Times New Roman" w:hAnsi="Times New Roman" w:cs="Times New Roman"/>
      <w:sz w:val="20"/>
      <w:szCs w:val="20"/>
      <w:lang w:eastAsia="ar-SA"/>
    </w:rPr>
  </w:style>
  <w:style w:type="paragraph" w:styleId="ac">
    <w:name w:val="Subtitle"/>
    <w:basedOn w:val="a"/>
    <w:next w:val="ad"/>
    <w:link w:val="ae"/>
    <w:qFormat/>
    <w:rsid w:val="005B735E"/>
    <w:pPr>
      <w:suppressAutoHyphens/>
      <w:spacing w:after="60" w:line="240" w:lineRule="auto"/>
      <w:jc w:val="center"/>
    </w:pPr>
    <w:rPr>
      <w:rFonts w:ascii="Arial" w:eastAsia="Times New Roman" w:hAnsi="Arial" w:cs="Arial"/>
      <w:sz w:val="20"/>
      <w:szCs w:val="20"/>
      <w:lang w:eastAsia="ar-SA"/>
    </w:rPr>
  </w:style>
  <w:style w:type="character" w:customStyle="1" w:styleId="ae">
    <w:name w:val="Подзаголовок Знак"/>
    <w:basedOn w:val="a0"/>
    <w:link w:val="ac"/>
    <w:rsid w:val="005B735E"/>
    <w:rPr>
      <w:rFonts w:ascii="Arial" w:eastAsia="Times New Roman" w:hAnsi="Arial" w:cs="Arial"/>
      <w:sz w:val="20"/>
      <w:szCs w:val="20"/>
      <w:lang w:eastAsia="ar-SA"/>
    </w:rPr>
  </w:style>
  <w:style w:type="paragraph" w:styleId="af">
    <w:name w:val="Title"/>
    <w:basedOn w:val="a"/>
    <w:next w:val="ac"/>
    <w:link w:val="af0"/>
    <w:qFormat/>
    <w:rsid w:val="005B735E"/>
    <w:pPr>
      <w:suppressAutoHyphens/>
      <w:spacing w:before="240" w:after="60" w:line="240" w:lineRule="auto"/>
      <w:jc w:val="center"/>
    </w:pPr>
    <w:rPr>
      <w:rFonts w:ascii="Arial" w:eastAsia="Times New Roman" w:hAnsi="Arial" w:cs="Arial"/>
      <w:b/>
      <w:bCs/>
      <w:kern w:val="2"/>
      <w:sz w:val="32"/>
      <w:szCs w:val="32"/>
      <w:lang w:eastAsia="ar-SA"/>
    </w:rPr>
  </w:style>
  <w:style w:type="character" w:customStyle="1" w:styleId="af0">
    <w:name w:val="Название Знак"/>
    <w:basedOn w:val="a0"/>
    <w:link w:val="af"/>
    <w:rsid w:val="005B735E"/>
    <w:rPr>
      <w:rFonts w:ascii="Arial" w:eastAsia="Times New Roman" w:hAnsi="Arial" w:cs="Arial"/>
      <w:b/>
      <w:bCs/>
      <w:kern w:val="2"/>
      <w:sz w:val="32"/>
      <w:szCs w:val="32"/>
      <w:lang w:eastAsia="ar-SA"/>
    </w:rPr>
  </w:style>
  <w:style w:type="paragraph" w:styleId="af1">
    <w:name w:val="Signature"/>
    <w:basedOn w:val="a"/>
    <w:link w:val="af2"/>
    <w:semiHidden/>
    <w:unhideWhenUsed/>
    <w:rsid w:val="005B735E"/>
    <w:pPr>
      <w:suppressAutoHyphens/>
      <w:spacing w:after="0" w:line="240" w:lineRule="auto"/>
      <w:ind w:left="4252"/>
    </w:pPr>
    <w:rPr>
      <w:rFonts w:ascii="Times New Roman" w:eastAsia="Times New Roman" w:hAnsi="Times New Roman" w:cs="Times New Roman"/>
      <w:sz w:val="20"/>
      <w:szCs w:val="20"/>
      <w:lang w:eastAsia="ar-SA"/>
    </w:rPr>
  </w:style>
  <w:style w:type="character" w:customStyle="1" w:styleId="af2">
    <w:name w:val="Подпись Знак"/>
    <w:basedOn w:val="a0"/>
    <w:link w:val="af1"/>
    <w:semiHidden/>
    <w:rsid w:val="005B735E"/>
    <w:rPr>
      <w:rFonts w:ascii="Times New Roman" w:eastAsia="Times New Roman" w:hAnsi="Times New Roman" w:cs="Times New Roman"/>
      <w:sz w:val="20"/>
      <w:szCs w:val="20"/>
      <w:lang w:eastAsia="ar-SA"/>
    </w:rPr>
  </w:style>
  <w:style w:type="paragraph" w:styleId="ad">
    <w:name w:val="Body Text"/>
    <w:basedOn w:val="a"/>
    <w:link w:val="af3"/>
    <w:semiHidden/>
    <w:unhideWhenUsed/>
    <w:rsid w:val="005B735E"/>
    <w:pPr>
      <w:suppressAutoHyphens/>
      <w:spacing w:after="120" w:line="240" w:lineRule="auto"/>
    </w:pPr>
    <w:rPr>
      <w:rFonts w:ascii="Times New Roman" w:eastAsia="Times New Roman" w:hAnsi="Times New Roman" w:cs="Times New Roman"/>
      <w:sz w:val="20"/>
      <w:szCs w:val="20"/>
      <w:lang w:eastAsia="ar-SA"/>
    </w:rPr>
  </w:style>
  <w:style w:type="character" w:customStyle="1" w:styleId="af3">
    <w:name w:val="Основной текст Знак"/>
    <w:basedOn w:val="a0"/>
    <w:link w:val="ad"/>
    <w:semiHidden/>
    <w:rsid w:val="005B735E"/>
    <w:rPr>
      <w:rFonts w:ascii="Times New Roman" w:eastAsia="Times New Roman" w:hAnsi="Times New Roman" w:cs="Times New Roman"/>
      <w:sz w:val="20"/>
      <w:szCs w:val="20"/>
      <w:lang w:eastAsia="ar-SA"/>
    </w:rPr>
  </w:style>
  <w:style w:type="paragraph" w:styleId="af4">
    <w:name w:val="Body Text Indent"/>
    <w:basedOn w:val="a"/>
    <w:link w:val="11"/>
    <w:semiHidden/>
    <w:unhideWhenUsed/>
    <w:rsid w:val="005B735E"/>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f5">
    <w:name w:val="Основной текст с отступом Знак"/>
    <w:basedOn w:val="a0"/>
    <w:link w:val="af4"/>
    <w:semiHidden/>
    <w:rsid w:val="005B735E"/>
  </w:style>
  <w:style w:type="paragraph" w:styleId="af6">
    <w:name w:val="E-mail Signature"/>
    <w:basedOn w:val="a"/>
    <w:link w:val="af7"/>
    <w:semiHidden/>
    <w:unhideWhenUsed/>
    <w:rsid w:val="005B735E"/>
    <w:pPr>
      <w:suppressAutoHyphens/>
      <w:spacing w:after="0" w:line="240" w:lineRule="auto"/>
    </w:pPr>
    <w:rPr>
      <w:rFonts w:ascii="Times New Roman" w:eastAsia="Times New Roman" w:hAnsi="Times New Roman" w:cs="Times New Roman"/>
      <w:sz w:val="20"/>
      <w:szCs w:val="20"/>
      <w:lang w:eastAsia="ar-SA"/>
    </w:rPr>
  </w:style>
  <w:style w:type="character" w:customStyle="1" w:styleId="af7">
    <w:name w:val="Электронная подпись Знак"/>
    <w:basedOn w:val="a0"/>
    <w:link w:val="af6"/>
    <w:semiHidden/>
    <w:rsid w:val="005B735E"/>
    <w:rPr>
      <w:rFonts w:ascii="Times New Roman" w:eastAsia="Times New Roman" w:hAnsi="Times New Roman" w:cs="Times New Roman"/>
      <w:sz w:val="20"/>
      <w:szCs w:val="20"/>
      <w:lang w:eastAsia="ar-SA"/>
    </w:rPr>
  </w:style>
  <w:style w:type="paragraph" w:styleId="af8">
    <w:name w:val="Balloon Text"/>
    <w:basedOn w:val="a"/>
    <w:link w:val="af9"/>
    <w:semiHidden/>
    <w:unhideWhenUsed/>
    <w:rsid w:val="005B735E"/>
    <w:pPr>
      <w:suppressAutoHyphens/>
      <w:spacing w:after="0" w:line="240" w:lineRule="auto"/>
    </w:pPr>
    <w:rPr>
      <w:rFonts w:ascii="Tahoma" w:eastAsia="Times New Roman" w:hAnsi="Tahoma" w:cs="Tahoma"/>
      <w:sz w:val="16"/>
      <w:szCs w:val="16"/>
      <w:lang w:eastAsia="ar-SA"/>
    </w:rPr>
  </w:style>
  <w:style w:type="character" w:customStyle="1" w:styleId="af9">
    <w:name w:val="Текст выноски Знак"/>
    <w:basedOn w:val="a0"/>
    <w:link w:val="af8"/>
    <w:semiHidden/>
    <w:rsid w:val="005B735E"/>
    <w:rPr>
      <w:rFonts w:ascii="Tahoma" w:eastAsia="Times New Roman" w:hAnsi="Tahoma" w:cs="Tahoma"/>
      <w:sz w:val="16"/>
      <w:szCs w:val="16"/>
      <w:lang w:eastAsia="ar-SA"/>
    </w:rPr>
  </w:style>
  <w:style w:type="paragraph" w:styleId="afa">
    <w:name w:val="List Paragraph"/>
    <w:basedOn w:val="a"/>
    <w:qFormat/>
    <w:rsid w:val="005B735E"/>
    <w:pPr>
      <w:spacing w:after="0" w:line="240" w:lineRule="auto"/>
      <w:ind w:left="708"/>
    </w:pPr>
    <w:rPr>
      <w:rFonts w:ascii="Times New Roman" w:eastAsia="Calibri" w:hAnsi="Times New Roman" w:cs="Times New Roman"/>
      <w:sz w:val="24"/>
      <w:szCs w:val="24"/>
    </w:rPr>
  </w:style>
  <w:style w:type="paragraph" w:customStyle="1" w:styleId="afb">
    <w:name w:val="Заголовок"/>
    <w:basedOn w:val="a"/>
    <w:next w:val="ad"/>
    <w:rsid w:val="005B735E"/>
    <w:pPr>
      <w:keepNext/>
      <w:suppressAutoHyphens/>
      <w:spacing w:before="240" w:after="120" w:line="240" w:lineRule="auto"/>
    </w:pPr>
    <w:rPr>
      <w:rFonts w:ascii="Arial" w:eastAsia="Lucida Sans Unicode" w:hAnsi="Arial" w:cs="Tahoma"/>
      <w:sz w:val="28"/>
      <w:szCs w:val="28"/>
      <w:lang w:eastAsia="ar-SA"/>
    </w:rPr>
  </w:style>
  <w:style w:type="paragraph" w:customStyle="1" w:styleId="12">
    <w:name w:val="Название1"/>
    <w:basedOn w:val="a"/>
    <w:rsid w:val="005B735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3">
    <w:name w:val="Указатель1"/>
    <w:basedOn w:val="a"/>
    <w:rsid w:val="005B735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ConsNormal">
    <w:name w:val="ConsNormal"/>
    <w:rsid w:val="005B735E"/>
    <w:pPr>
      <w:suppressAutoHyphens/>
      <w:autoSpaceDE w:val="0"/>
      <w:spacing w:after="0" w:line="240" w:lineRule="auto"/>
      <w:ind w:firstLine="720"/>
    </w:pPr>
    <w:rPr>
      <w:rFonts w:ascii="Times New Roman" w:eastAsia="Arial" w:hAnsi="Times New Roman" w:cs="Times New Roman"/>
      <w:lang w:eastAsia="ar-SA"/>
    </w:rPr>
  </w:style>
  <w:style w:type="paragraph" w:customStyle="1" w:styleId="14">
    <w:name w:val="Обычный1"/>
    <w:rsid w:val="005B735E"/>
    <w:pPr>
      <w:widowControl w:val="0"/>
      <w:suppressAutoHyphens/>
      <w:spacing w:after="0" w:line="240" w:lineRule="auto"/>
    </w:pPr>
    <w:rPr>
      <w:rFonts w:ascii="Times New Roman" w:eastAsia="Arial" w:hAnsi="Times New Roman" w:cs="Times New Roman"/>
      <w:sz w:val="24"/>
      <w:szCs w:val="20"/>
      <w:lang w:eastAsia="ar-SA"/>
    </w:rPr>
  </w:style>
  <w:style w:type="paragraph" w:customStyle="1" w:styleId="15">
    <w:name w:val="Дата1"/>
    <w:basedOn w:val="a"/>
    <w:next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16">
    <w:name w:val="Заголовок №1"/>
    <w:basedOn w:val="a"/>
    <w:rsid w:val="005B735E"/>
    <w:pPr>
      <w:suppressAutoHyphens/>
      <w:spacing w:after="0" w:line="240" w:lineRule="auto"/>
      <w:jc w:val="center"/>
    </w:pPr>
    <w:rPr>
      <w:rFonts w:ascii="Times New Roman" w:eastAsia="Times New Roman" w:hAnsi="Times New Roman" w:cs="Times New Roman"/>
      <w:b/>
      <w:sz w:val="32"/>
      <w:szCs w:val="20"/>
      <w:lang w:eastAsia="ar-SA"/>
    </w:rPr>
  </w:style>
  <w:style w:type="paragraph" w:customStyle="1" w:styleId="22">
    <w:name w:val="Заголовок №2"/>
    <w:basedOn w:val="a"/>
    <w:rsid w:val="005B735E"/>
    <w:pPr>
      <w:suppressAutoHyphens/>
      <w:spacing w:after="0" w:line="240" w:lineRule="auto"/>
      <w:jc w:val="center"/>
    </w:pPr>
    <w:rPr>
      <w:rFonts w:ascii="Times New Roman" w:eastAsia="Times New Roman" w:hAnsi="Times New Roman" w:cs="Times New Roman"/>
      <w:b/>
      <w:sz w:val="28"/>
      <w:szCs w:val="28"/>
      <w:lang w:eastAsia="ar-SA"/>
    </w:rPr>
  </w:style>
  <w:style w:type="paragraph" w:customStyle="1" w:styleId="17">
    <w:name w:val="Заголовок записки1"/>
    <w:basedOn w:val="a"/>
    <w:next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18">
    <w:name w:val="Красная строка1"/>
    <w:basedOn w:val="ad"/>
    <w:rsid w:val="005B735E"/>
    <w:pPr>
      <w:ind w:firstLine="210"/>
    </w:pPr>
  </w:style>
  <w:style w:type="paragraph" w:customStyle="1" w:styleId="210">
    <w:name w:val="Красная строка 21"/>
    <w:basedOn w:val="af4"/>
    <w:rsid w:val="005B735E"/>
    <w:pPr>
      <w:ind w:firstLine="210"/>
    </w:pPr>
  </w:style>
  <w:style w:type="paragraph" w:customStyle="1" w:styleId="19">
    <w:name w:val="Маркированный список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211">
    <w:name w:val="Маркированный список 2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Маркированный список 3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41">
    <w:name w:val="Маркированный список 4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51">
    <w:name w:val="Маркированный список 5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1a">
    <w:name w:val="Нумерованный список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212">
    <w:name w:val="Нумерованный список 2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310">
    <w:name w:val="Нумерованный список 3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410">
    <w:name w:val="Нумерованный список 4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510">
    <w:name w:val="Нумерованный список 5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1b">
    <w:name w:val="Обычный отступ1"/>
    <w:basedOn w:val="a"/>
    <w:rsid w:val="005B735E"/>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213">
    <w:name w:val="Основной текст 21"/>
    <w:basedOn w:val="a"/>
    <w:rsid w:val="005B735E"/>
    <w:pPr>
      <w:suppressAutoHyphens/>
      <w:spacing w:after="120" w:line="480" w:lineRule="auto"/>
    </w:pPr>
    <w:rPr>
      <w:rFonts w:ascii="Times New Roman" w:eastAsia="Times New Roman" w:hAnsi="Times New Roman" w:cs="Times New Roman"/>
      <w:sz w:val="20"/>
      <w:szCs w:val="20"/>
      <w:lang w:eastAsia="ar-SA"/>
    </w:rPr>
  </w:style>
  <w:style w:type="paragraph" w:customStyle="1" w:styleId="311">
    <w:name w:val="Основной текст 31"/>
    <w:basedOn w:val="a"/>
    <w:rsid w:val="005B735E"/>
    <w:pPr>
      <w:suppressAutoHyphens/>
      <w:spacing w:after="120" w:line="240" w:lineRule="auto"/>
    </w:pPr>
    <w:rPr>
      <w:rFonts w:ascii="Times New Roman" w:eastAsia="Times New Roman" w:hAnsi="Times New Roman" w:cs="Times New Roman"/>
      <w:sz w:val="16"/>
      <w:szCs w:val="16"/>
      <w:lang w:eastAsia="ar-SA"/>
    </w:rPr>
  </w:style>
  <w:style w:type="paragraph" w:customStyle="1" w:styleId="214">
    <w:name w:val="Основной текст с отступом 21"/>
    <w:basedOn w:val="a"/>
    <w:rsid w:val="005B735E"/>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312">
    <w:name w:val="Основной текст с отступом 31"/>
    <w:basedOn w:val="a"/>
    <w:rsid w:val="005B735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c">
    <w:name w:val="Приветствие1"/>
    <w:basedOn w:val="a"/>
    <w:next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1d">
    <w:name w:val="Продолжение списка1"/>
    <w:basedOn w:val="a"/>
    <w:rsid w:val="005B735E"/>
    <w:pPr>
      <w:suppressAutoHyphens/>
      <w:spacing w:after="120" w:line="240" w:lineRule="auto"/>
      <w:ind w:left="283"/>
    </w:pPr>
    <w:rPr>
      <w:rFonts w:ascii="Times New Roman" w:eastAsia="Times New Roman" w:hAnsi="Times New Roman" w:cs="Times New Roman"/>
      <w:sz w:val="20"/>
      <w:szCs w:val="20"/>
      <w:lang w:eastAsia="ar-SA"/>
    </w:rPr>
  </w:style>
  <w:style w:type="paragraph" w:customStyle="1" w:styleId="215">
    <w:name w:val="Продолжение списка 21"/>
    <w:basedOn w:val="a"/>
    <w:rsid w:val="005B735E"/>
    <w:pPr>
      <w:suppressAutoHyphens/>
      <w:spacing w:after="120" w:line="240" w:lineRule="auto"/>
      <w:ind w:left="566"/>
    </w:pPr>
    <w:rPr>
      <w:rFonts w:ascii="Times New Roman" w:eastAsia="Times New Roman" w:hAnsi="Times New Roman" w:cs="Times New Roman"/>
      <w:sz w:val="20"/>
      <w:szCs w:val="20"/>
      <w:lang w:eastAsia="ar-SA"/>
    </w:rPr>
  </w:style>
  <w:style w:type="paragraph" w:customStyle="1" w:styleId="313">
    <w:name w:val="Продолжение списка 31"/>
    <w:basedOn w:val="a"/>
    <w:rsid w:val="005B735E"/>
    <w:pPr>
      <w:suppressAutoHyphens/>
      <w:spacing w:after="120" w:line="240" w:lineRule="auto"/>
      <w:ind w:left="849"/>
    </w:pPr>
    <w:rPr>
      <w:rFonts w:ascii="Times New Roman" w:eastAsia="Times New Roman" w:hAnsi="Times New Roman" w:cs="Times New Roman"/>
      <w:sz w:val="20"/>
      <w:szCs w:val="20"/>
      <w:lang w:eastAsia="ar-SA"/>
    </w:rPr>
  </w:style>
  <w:style w:type="paragraph" w:customStyle="1" w:styleId="411">
    <w:name w:val="Продолжение списка 41"/>
    <w:basedOn w:val="a"/>
    <w:rsid w:val="005B735E"/>
    <w:pPr>
      <w:suppressAutoHyphens/>
      <w:spacing w:after="120" w:line="240" w:lineRule="auto"/>
      <w:ind w:left="1132"/>
    </w:pPr>
    <w:rPr>
      <w:rFonts w:ascii="Times New Roman" w:eastAsia="Times New Roman" w:hAnsi="Times New Roman" w:cs="Times New Roman"/>
      <w:sz w:val="20"/>
      <w:szCs w:val="20"/>
      <w:lang w:eastAsia="ar-SA"/>
    </w:rPr>
  </w:style>
  <w:style w:type="paragraph" w:customStyle="1" w:styleId="511">
    <w:name w:val="Продолжение списка 51"/>
    <w:basedOn w:val="a"/>
    <w:rsid w:val="005B735E"/>
    <w:pPr>
      <w:suppressAutoHyphens/>
      <w:spacing w:after="120" w:line="240" w:lineRule="auto"/>
      <w:ind w:left="1415"/>
    </w:pPr>
    <w:rPr>
      <w:rFonts w:ascii="Times New Roman" w:eastAsia="Times New Roman" w:hAnsi="Times New Roman" w:cs="Times New Roman"/>
      <w:sz w:val="20"/>
      <w:szCs w:val="20"/>
      <w:lang w:eastAsia="ar-SA"/>
    </w:rPr>
  </w:style>
  <w:style w:type="paragraph" w:customStyle="1" w:styleId="1e">
    <w:name w:val="Прощание1"/>
    <w:basedOn w:val="a"/>
    <w:rsid w:val="005B735E"/>
    <w:pPr>
      <w:suppressAutoHyphens/>
      <w:spacing w:after="0" w:line="240" w:lineRule="auto"/>
      <w:ind w:left="4252"/>
    </w:pPr>
    <w:rPr>
      <w:rFonts w:ascii="Times New Roman" w:eastAsia="Times New Roman" w:hAnsi="Times New Roman" w:cs="Times New Roman"/>
      <w:sz w:val="20"/>
      <w:szCs w:val="20"/>
      <w:lang w:eastAsia="ar-SA"/>
    </w:rPr>
  </w:style>
  <w:style w:type="paragraph" w:customStyle="1" w:styleId="216">
    <w:name w:val="Список 21"/>
    <w:basedOn w:val="a"/>
    <w:rsid w:val="005B735E"/>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314">
    <w:name w:val="Список 31"/>
    <w:basedOn w:val="a"/>
    <w:rsid w:val="005B735E"/>
    <w:pPr>
      <w:suppressAutoHyphens/>
      <w:spacing w:after="0" w:line="240" w:lineRule="auto"/>
      <w:ind w:left="849" w:hanging="283"/>
    </w:pPr>
    <w:rPr>
      <w:rFonts w:ascii="Times New Roman" w:eastAsia="Times New Roman" w:hAnsi="Times New Roman" w:cs="Times New Roman"/>
      <w:sz w:val="20"/>
      <w:szCs w:val="20"/>
      <w:lang w:eastAsia="ar-SA"/>
    </w:rPr>
  </w:style>
  <w:style w:type="paragraph" w:customStyle="1" w:styleId="412">
    <w:name w:val="Список 41"/>
    <w:basedOn w:val="a"/>
    <w:rsid w:val="005B735E"/>
    <w:pPr>
      <w:suppressAutoHyphens/>
      <w:spacing w:after="0" w:line="240" w:lineRule="auto"/>
      <w:ind w:left="1132" w:hanging="283"/>
    </w:pPr>
    <w:rPr>
      <w:rFonts w:ascii="Times New Roman" w:eastAsia="Times New Roman" w:hAnsi="Times New Roman" w:cs="Times New Roman"/>
      <w:sz w:val="20"/>
      <w:szCs w:val="20"/>
      <w:lang w:eastAsia="ar-SA"/>
    </w:rPr>
  </w:style>
  <w:style w:type="paragraph" w:customStyle="1" w:styleId="512">
    <w:name w:val="Список 51"/>
    <w:basedOn w:val="a"/>
    <w:rsid w:val="005B735E"/>
    <w:pPr>
      <w:suppressAutoHyphens/>
      <w:spacing w:after="0" w:line="240" w:lineRule="auto"/>
      <w:ind w:left="1415" w:hanging="283"/>
    </w:pPr>
    <w:rPr>
      <w:rFonts w:ascii="Times New Roman" w:eastAsia="Times New Roman" w:hAnsi="Times New Roman" w:cs="Times New Roman"/>
      <w:sz w:val="20"/>
      <w:szCs w:val="20"/>
      <w:lang w:eastAsia="ar-SA"/>
    </w:rPr>
  </w:style>
  <w:style w:type="paragraph" w:customStyle="1" w:styleId="1f">
    <w:name w:val="Текст1"/>
    <w:basedOn w:val="a"/>
    <w:rsid w:val="005B735E"/>
    <w:pPr>
      <w:suppressAutoHyphens/>
      <w:spacing w:after="0" w:line="240" w:lineRule="auto"/>
    </w:pPr>
    <w:rPr>
      <w:rFonts w:ascii="Courier New" w:eastAsia="Times New Roman" w:hAnsi="Courier New" w:cs="Courier New"/>
      <w:sz w:val="20"/>
      <w:szCs w:val="20"/>
      <w:lang w:eastAsia="ar-SA"/>
    </w:rPr>
  </w:style>
  <w:style w:type="paragraph" w:customStyle="1" w:styleId="1f0">
    <w:name w:val="Цитата1"/>
    <w:basedOn w:val="a"/>
    <w:rsid w:val="005B735E"/>
    <w:pPr>
      <w:suppressAutoHyphens/>
      <w:spacing w:after="120" w:line="240" w:lineRule="auto"/>
      <w:ind w:left="1440" w:right="1440"/>
    </w:pPr>
    <w:rPr>
      <w:rFonts w:ascii="Times New Roman" w:eastAsia="Times New Roman" w:hAnsi="Times New Roman" w:cs="Times New Roman"/>
      <w:sz w:val="20"/>
      <w:szCs w:val="20"/>
      <w:lang w:eastAsia="ar-SA"/>
    </w:rPr>
  </w:style>
  <w:style w:type="paragraph" w:customStyle="1" w:styleId="1f1">
    <w:name w:val="Шапка1"/>
    <w:basedOn w:val="a"/>
    <w:rsid w:val="005B735E"/>
    <w:pPr>
      <w:pBdr>
        <w:top w:val="single" w:sz="4" w:space="1" w:color="000000"/>
        <w:left w:val="single" w:sz="4" w:space="1" w:color="000000"/>
        <w:bottom w:val="single" w:sz="4" w:space="1" w:color="000000"/>
        <w:right w:val="single" w:sz="4" w:space="1" w:color="000000"/>
      </w:pBdr>
      <w:shd w:val="clear" w:color="auto" w:fill="CCCCCC"/>
      <w:suppressAutoHyphens/>
      <w:spacing w:after="0" w:line="240" w:lineRule="auto"/>
      <w:ind w:left="1134" w:hanging="1134"/>
    </w:pPr>
    <w:rPr>
      <w:rFonts w:ascii="Arial" w:eastAsia="Times New Roman" w:hAnsi="Arial" w:cs="Arial"/>
      <w:sz w:val="20"/>
      <w:szCs w:val="20"/>
      <w:lang w:eastAsia="ar-SA"/>
    </w:rPr>
  </w:style>
  <w:style w:type="paragraph" w:customStyle="1" w:styleId="1f2">
    <w:name w:val="Список 1"/>
    <w:basedOn w:val="a"/>
    <w:rsid w:val="005B735E"/>
    <w:pPr>
      <w:suppressAutoHyphens/>
      <w:spacing w:after="0" w:line="240" w:lineRule="auto"/>
    </w:pPr>
    <w:rPr>
      <w:rFonts w:ascii="Times New Roman" w:eastAsia="Times New Roman" w:hAnsi="Times New Roman" w:cs="Times New Roman"/>
      <w:sz w:val="20"/>
      <w:szCs w:val="20"/>
      <w:lang w:eastAsia="ar-SA"/>
    </w:rPr>
  </w:style>
  <w:style w:type="paragraph" w:customStyle="1" w:styleId="afc">
    <w:name w:val="Содержимое врезки"/>
    <w:basedOn w:val="ad"/>
    <w:rsid w:val="005B735E"/>
  </w:style>
  <w:style w:type="paragraph" w:customStyle="1" w:styleId="ConsPlusNormal">
    <w:name w:val="ConsPlusNormal"/>
    <w:rsid w:val="005B735E"/>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WW8Num5z0">
    <w:name w:val="WW8Num5z0"/>
    <w:rsid w:val="005B735E"/>
    <w:rPr>
      <w:rFonts w:ascii="Symbol" w:hAnsi="Symbol" w:hint="default"/>
    </w:rPr>
  </w:style>
  <w:style w:type="character" w:customStyle="1" w:styleId="WW8Num6z0">
    <w:name w:val="WW8Num6z0"/>
    <w:rsid w:val="005B735E"/>
    <w:rPr>
      <w:rFonts w:ascii="Symbol" w:hAnsi="Symbol" w:hint="default"/>
    </w:rPr>
  </w:style>
  <w:style w:type="character" w:customStyle="1" w:styleId="WW8Num7z0">
    <w:name w:val="WW8Num7z0"/>
    <w:rsid w:val="005B735E"/>
    <w:rPr>
      <w:rFonts w:ascii="Symbol" w:hAnsi="Symbol" w:hint="default"/>
    </w:rPr>
  </w:style>
  <w:style w:type="character" w:customStyle="1" w:styleId="WW8Num8z0">
    <w:name w:val="WW8Num8z0"/>
    <w:rsid w:val="005B735E"/>
    <w:rPr>
      <w:rFonts w:ascii="Symbol" w:hAnsi="Symbol" w:hint="default"/>
    </w:rPr>
  </w:style>
  <w:style w:type="character" w:customStyle="1" w:styleId="WW8Num10z0">
    <w:name w:val="WW8Num10z0"/>
    <w:rsid w:val="005B735E"/>
    <w:rPr>
      <w:rFonts w:ascii="Symbol" w:hAnsi="Symbol" w:hint="default"/>
    </w:rPr>
  </w:style>
  <w:style w:type="character" w:customStyle="1" w:styleId="WW8Num15z1">
    <w:name w:val="WW8Num15z1"/>
    <w:rsid w:val="005B735E"/>
    <w:rPr>
      <w:rFonts w:ascii="Symbol" w:hAnsi="Symbol" w:hint="default"/>
    </w:rPr>
  </w:style>
  <w:style w:type="character" w:customStyle="1" w:styleId="WW8Num18z1">
    <w:name w:val="WW8Num18z1"/>
    <w:rsid w:val="005B735E"/>
    <w:rPr>
      <w:rFonts w:ascii="Times New Roman" w:eastAsia="Times New Roman" w:hAnsi="Times New Roman" w:cs="Times New Roman" w:hint="default"/>
    </w:rPr>
  </w:style>
  <w:style w:type="character" w:customStyle="1" w:styleId="1f3">
    <w:name w:val="Основной шрифт абзаца1"/>
    <w:rsid w:val="005B735E"/>
  </w:style>
  <w:style w:type="character" w:customStyle="1" w:styleId="11">
    <w:name w:val="Основной текст с отступом Знак1"/>
    <w:basedOn w:val="a0"/>
    <w:link w:val="af4"/>
    <w:semiHidden/>
    <w:locked/>
    <w:rsid w:val="005B735E"/>
    <w:rPr>
      <w:rFonts w:ascii="Times New Roman" w:eastAsia="Times New Roman" w:hAnsi="Times New Roman" w:cs="Times New Roman"/>
      <w:sz w:val="20"/>
      <w:szCs w:val="20"/>
      <w:lang w:eastAsia="ar-SA"/>
    </w:rPr>
  </w:style>
  <w:style w:type="character" w:customStyle="1" w:styleId="blk">
    <w:name w:val="blk"/>
    <w:rsid w:val="005B735E"/>
    <w:rPr>
      <w:rFonts w:ascii="Times New Roman" w:hAnsi="Times New Roman" w:cs="Times New Roman" w:hint="default"/>
    </w:rPr>
  </w:style>
  <w:style w:type="paragraph" w:styleId="23">
    <w:name w:val="Body Text 2"/>
    <w:basedOn w:val="a"/>
    <w:link w:val="24"/>
    <w:uiPriority w:val="99"/>
    <w:semiHidden/>
    <w:unhideWhenUsed/>
    <w:rsid w:val="004748FA"/>
    <w:pPr>
      <w:spacing w:after="120" w:line="480" w:lineRule="auto"/>
    </w:pPr>
  </w:style>
  <w:style w:type="character" w:customStyle="1" w:styleId="24">
    <w:name w:val="Основной текст 2 Знак"/>
    <w:basedOn w:val="a0"/>
    <w:link w:val="23"/>
    <w:uiPriority w:val="99"/>
    <w:semiHidden/>
    <w:rsid w:val="004748FA"/>
  </w:style>
  <w:style w:type="paragraph" w:customStyle="1" w:styleId="normalweb">
    <w:name w:val="normalweb"/>
    <w:basedOn w:val="a"/>
    <w:rsid w:val="00AE2AC2"/>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footnote text"/>
    <w:basedOn w:val="a"/>
    <w:link w:val="afe"/>
    <w:unhideWhenUsed/>
    <w:rsid w:val="00733DC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basedOn w:val="a0"/>
    <w:link w:val="afd"/>
    <w:rsid w:val="00733DCB"/>
    <w:rPr>
      <w:rFonts w:ascii="Times New Roman" w:eastAsia="Times New Roman" w:hAnsi="Times New Roman" w:cs="Times New Roman"/>
      <w:sz w:val="20"/>
      <w:szCs w:val="20"/>
    </w:rPr>
  </w:style>
  <w:style w:type="character" w:styleId="aff">
    <w:name w:val="footnote reference"/>
    <w:unhideWhenUsed/>
    <w:rsid w:val="00733DCB"/>
    <w:rPr>
      <w:vertAlign w:val="superscript"/>
    </w:rPr>
  </w:style>
</w:styles>
</file>

<file path=word/webSettings.xml><?xml version="1.0" encoding="utf-8"?>
<w:webSettings xmlns:r="http://schemas.openxmlformats.org/officeDocument/2006/relationships" xmlns:w="http://schemas.openxmlformats.org/wordprocessingml/2006/main">
  <w:divs>
    <w:div w:id="213097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83F311AC2C3D8623CBFADF5C51A878BBC2AC19AA65DB4FBF12329F697674931EE26AE10D487857lC0CJ" TargetMode="External"/><Relationship Id="rId13" Type="http://schemas.openxmlformats.org/officeDocument/2006/relationships/hyperlink" Target="consultantplus://offline/ref=2C07A4A88124D833E1C9D94217F67152461D22D015767C7372C04A3DC66400B7B1E70D9D03A1222F894E60CCE0z9W9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07A4A88124D833E1C9D94217F67152461D2FD917707C7372C04A3DC66400B7A3E7559900A4377BD91437C1E09A84D6540B6314C2zEW0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F267F14DCC5194FEC68020B5E3680F7975E95D24DA415B34DA37AECE94ACB66080A598C8A2C0E95k45B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F267F14DCC5194FEC68020B5E3680F7975E95D24DA415B34DA37AECE94ACB66080A598C8A2C0E92k45BK" TargetMode="External"/><Relationship Id="rId4" Type="http://schemas.openxmlformats.org/officeDocument/2006/relationships/settings" Target="settings.xml"/><Relationship Id="rId9" Type="http://schemas.openxmlformats.org/officeDocument/2006/relationships/hyperlink" Target="consultantplus://offline/ref=3CB37FAD599853D8AA0540027F41D7DE7500A4E44CB42A6DE4825BFEF62A11A2F3065DBB25E4DC22gB69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21E55-C1D3-4488-BECC-B14E7DD0F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71</Pages>
  <Words>21231</Words>
  <Characters>121021</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2017-11-28T01:38:00Z</cp:lastPrinted>
  <dcterms:created xsi:type="dcterms:W3CDTF">2017-01-17T02:26:00Z</dcterms:created>
  <dcterms:modified xsi:type="dcterms:W3CDTF">2023-08-03T06:56:00Z</dcterms:modified>
</cp:coreProperties>
</file>